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709A9">
        <w:rPr>
          <w:rFonts w:ascii="Times New Roman" w:hAnsi="Times New Roman" w:cs="Times New Roman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.75pt">
            <v:imagedata r:id="rId7" o:title=""/>
          </v:shape>
        </w:pict>
      </w:r>
    </w:p>
    <w:p w:rsidR="002A4C40" w:rsidRPr="00093385" w:rsidRDefault="002A4C40" w:rsidP="00093385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093385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93385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385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093385" w:rsidRDefault="002A4C40" w:rsidP="000933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093385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2A4C40" w:rsidRPr="00093385" w:rsidRDefault="002A4C40" w:rsidP="000933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2A4C40" w:rsidRPr="00093385" w:rsidRDefault="002A4C40" w:rsidP="000933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2A4C40" w:rsidRPr="00093385" w:rsidRDefault="002A4C40" w:rsidP="0009338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093385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>09  »</w:t>
      </w:r>
      <w:r w:rsidRPr="00093385"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08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____2013 </w:t>
      </w:r>
      <w:r w:rsidRPr="00093385">
        <w:rPr>
          <w:rFonts w:ascii="Times New Roman" w:hAnsi="Times New Roman" w:cs="Times New Roman"/>
          <w:b/>
          <w:bCs/>
          <w:sz w:val="32"/>
          <w:szCs w:val="32"/>
        </w:rPr>
        <w:t>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   </w:t>
      </w:r>
      <w:r w:rsidRPr="00093385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0963-п</w:t>
      </w: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338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разработки, </w:t>
      </w: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3385">
        <w:rPr>
          <w:rFonts w:ascii="Times New Roman" w:hAnsi="Times New Roman" w:cs="Times New Roman"/>
          <w:color w:val="000000"/>
          <w:sz w:val="28"/>
          <w:szCs w:val="28"/>
        </w:rPr>
        <w:t>формирования и реализации</w:t>
      </w:r>
    </w:p>
    <w:p w:rsidR="002A4C40" w:rsidRPr="00093385" w:rsidRDefault="002A4C40" w:rsidP="00093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3385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 города Боготола</w:t>
      </w: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09338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093385" w:rsidRDefault="002A4C40" w:rsidP="0009338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 </w:t>
      </w:r>
      <w:r w:rsidRPr="00093385">
        <w:rPr>
          <w:rFonts w:ascii="Times New Roman" w:hAnsi="Times New Roman" w:cs="Times New Roman"/>
          <w:color w:val="000000"/>
          <w:sz w:val="28"/>
          <w:szCs w:val="28"/>
        </w:rPr>
        <w:t xml:space="preserve">179 Бюджетного кодекса Российской Федерации, в целях формирования единых требований и подходов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разработке, формированию </w:t>
      </w:r>
      <w:r w:rsidRPr="00093385">
        <w:rPr>
          <w:rFonts w:ascii="Times New Roman" w:hAnsi="Times New Roman" w:cs="Times New Roman"/>
          <w:color w:val="000000"/>
          <w:sz w:val="28"/>
          <w:szCs w:val="28"/>
        </w:rPr>
        <w:t>и реализации муниципальных программ города Боготола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ст. </w:t>
      </w:r>
      <w:r w:rsidRPr="00093385">
        <w:rPr>
          <w:rFonts w:ascii="Times New Roman" w:hAnsi="Times New Roman" w:cs="Times New Roman"/>
          <w:color w:val="000000"/>
          <w:sz w:val="28"/>
          <w:szCs w:val="28"/>
        </w:rPr>
        <w:t>39.3 Устава города Боготола, ПОСТАНАВЛЯЮ: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1. Утвердить Поряд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разработки, формирования и реализации муниципальных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Боготола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 1 к настоящему постановлению.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. Разместить настоящее постановление на официальном сайте администрации города Боготола </w:t>
      </w:r>
      <w:hyperlink r:id="rId8" w:history="1"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  <w:lang w:val="en-US"/>
          </w:rPr>
          <w:t>bogotolcity</w:t>
        </w:r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</w:hyperlink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 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Руководитель местной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города Боготола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Е.Г. Антонов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Крушанова Ольга Владимировна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F34EC">
        <w:rPr>
          <w:rFonts w:ascii="Times New Roman" w:hAnsi="Times New Roman" w:cs="Times New Roman"/>
          <w:color w:val="000000"/>
          <w:sz w:val="20"/>
          <w:szCs w:val="20"/>
        </w:rPr>
        <w:t>2-54-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7F34EC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 экз.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города Боготола </w:t>
      </w:r>
    </w:p>
    <w:p w:rsidR="002A4C40" w:rsidRDefault="002A4C40" w:rsidP="001A0E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от «_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09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_»___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08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___201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г.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0963-п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A4C40" w:rsidRDefault="002A4C40" w:rsidP="001A0E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1A0E2F" w:rsidRDefault="002A4C40" w:rsidP="001A0E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A0E2F">
        <w:rPr>
          <w:rFonts w:ascii="Times New Roman" w:hAnsi="Times New Roman" w:cs="Times New Roman"/>
          <w:sz w:val="28"/>
          <w:szCs w:val="28"/>
        </w:rPr>
        <w:t>ПОРЯДОК</w:t>
      </w:r>
    </w:p>
    <w:p w:rsidR="002A4C40" w:rsidRPr="001A0E2F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E2F">
        <w:rPr>
          <w:rFonts w:ascii="Times New Roman" w:hAnsi="Times New Roman" w:cs="Times New Roman"/>
          <w:sz w:val="28"/>
          <w:szCs w:val="28"/>
        </w:rPr>
        <w:t>РАЗРАБОТКИ, ФОРМИРОВАНИЯ И РЕАЛИЗАЦИИ МУНИЦИПАЛЬНЫХ ПРОГРАММ ГОРОДА БОГОТОЛА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1.1. Настоящий Порядок определяет правила разработки, реализации и оценки эффективности муниципальных  программ на территории города Боготола  (далее – муниципальные  программы), а также контроля за ходом их реализации.</w:t>
      </w:r>
    </w:p>
    <w:p w:rsidR="002A4C40" w:rsidRPr="007F34EC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Комплексную  программу социально-экономического развития города Боготола до 2020 года и Муниципальную программу " Комплексного развития систем коммунальной инфраструктуры города Боготола».</w:t>
      </w:r>
    </w:p>
    <w:p w:rsidR="002A4C40" w:rsidRPr="007F34EC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1.2.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Муниципальная программа - система мероприятий (взаимоувязанных по задачам, срокам и механизмам осуществления, ресурсам и результатам) социально-экономического, организационного, правового, финансового и иного характера, обеспечивающих в рамках реализации ключевых муниципальных функций достижение стратегических приоритетов и целей муниципальной политики в сфере социально-экономического развития города Боготола.</w:t>
      </w:r>
    </w:p>
    <w:p w:rsidR="002A4C40" w:rsidRPr="007F34EC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1.3. Муниципальная программа включает в себя подпрограммы а также  отдельные мероприятия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, не вошедшие в подпрограммы.</w:t>
      </w:r>
    </w:p>
    <w:p w:rsidR="002A4C40" w:rsidRPr="007F34EC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Подпрограмма муниципальной программы (далее - подпрограмма) - комплекс взаимоувязанных по целям, срокам, ресурсам основных мероприятий, выделенный исходя из масштаба и сложности задач, решаемых в рамках муниципальной программы;</w:t>
      </w:r>
    </w:p>
    <w:p w:rsidR="002A4C40" w:rsidRPr="007F34EC" w:rsidRDefault="002A4C40" w:rsidP="001A0E2F">
      <w:pPr>
        <w:pStyle w:val="1"/>
        <w:autoSpaceDE w:val="0"/>
        <w:spacing w:line="240" w:lineRule="auto"/>
        <w:ind w:firstLine="708"/>
        <w:rPr>
          <w:color w:val="000000"/>
          <w:sz w:val="28"/>
          <w:szCs w:val="28"/>
        </w:rPr>
      </w:pPr>
      <w:r w:rsidRPr="007F34EC">
        <w:rPr>
          <w:sz w:val="28"/>
          <w:szCs w:val="28"/>
        </w:rPr>
        <w:t xml:space="preserve">1.4. </w:t>
      </w:r>
      <w:r w:rsidRPr="007F34EC">
        <w:rPr>
          <w:color w:val="000000"/>
          <w:sz w:val="28"/>
          <w:szCs w:val="28"/>
        </w:rPr>
        <w:t>Сфера реализации муниципальной программы (подпрограммы) - сфера социально-экономического развития, на решение проблем в которой направлена соответствующая муниципальная программа (подпрограмма);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5. Муниципальная программа объединяет все финансовые и иные ресурсы, планируемые на достижение определенной стратегической цели социально-экономического развития города.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формируется на основе долгосрочных целей социально-экономического развития, показателей (индикаторов) их достижения и учета положений стратегических и программных документов, утвержденных Президентом Российской Федерации, Правительством Российской Федерации, региональными органами власти</w:t>
      </w:r>
      <w:r w:rsidRPr="007F34EC">
        <w:rPr>
          <w:rFonts w:ascii="Times New Roman" w:hAnsi="Times New Roman" w:cs="Times New Roman"/>
          <w:color w:val="B80047"/>
          <w:sz w:val="28"/>
          <w:szCs w:val="28"/>
        </w:rPr>
        <w:t xml:space="preserve">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Красноярского края.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6. Муниципальные программы разрабатываются на срок не менее трех лет.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7. Муниципальные программы утверждаются постановлением администрации города.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1.8. Разработка и реализация  муниципальной  программы осуществляются администрацией города Боготола либо иным главным распорядителем средств местного бюджета, определенным в качестве ответственного исполнителя муниципальной программы  (далее - ответственный исполнитель), совместно с заинтересованными  структурными подразделениями администрации города Боготола, муниципальными учреждениями, иными главными распорядителями средств местного бюджета - соисполнителями муниципальной программы (далее - соисполнители), определенными Администрацией города Боготола.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1.9. Внесение изменений в подпрограммы осуществляется путем внесения изменений в государственную программу.</w:t>
      </w:r>
    </w:p>
    <w:p w:rsidR="002A4C40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1.10. Ответственный исполнитель несет ответственность за своевременную и качественную подготовку и согласование проекта постановления Администрации города Боготола  об утверждении  муниципальной программы (далее - проект программы) и (или) о внесении изменений в ранее утвержденные программы.</w:t>
      </w:r>
    </w:p>
    <w:p w:rsidR="002A4C40" w:rsidRPr="007F34EC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1.11. Ответственный исполнитель программы, осуществляет разработку проекта программы в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требованиями </w:t>
      </w:r>
      <w:r w:rsidRPr="007F34EC">
        <w:rPr>
          <w:rFonts w:ascii="Times New Roman" w:hAnsi="Times New Roman" w:cs="Times New Roman"/>
          <w:sz w:val="28"/>
          <w:szCs w:val="28"/>
        </w:rPr>
        <w:t xml:space="preserve">к содержанию муниципальной  программы, установленными настоящим Порядком. 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II. Требования к содержанию муниципальной программы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2.1.  </w:t>
      </w:r>
      <w:bookmarkStart w:id="0" w:name="Par59"/>
      <w:bookmarkEnd w:id="0"/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разрабатываются исходя из основных </w:t>
      </w:r>
      <w:r w:rsidRPr="007F34EC">
        <w:rPr>
          <w:rFonts w:ascii="Times New Roman" w:hAnsi="Times New Roman" w:cs="Times New Roman"/>
          <w:sz w:val="28"/>
          <w:szCs w:val="28"/>
        </w:rPr>
        <w:t xml:space="preserve">приоритетов социально-экономического развития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города Боготола и основных направлений деятельности органов местного самоуправления на соответствующий период, нормативных правовых актов города Боготола.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2.2. Муниципальная  программа содержит: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а) паспорт государственной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б) характеристику текущего состояния соответствующей сферы социально-экономического развития города, основные показатели и анализ социальных, финансово-экономических и прочих рисков реализации муниципальной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в) 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г) механизм реализации отдельных мероприятий программы или ссылку на нормативный акт, регламентирующий реализацию соответствующих мероприятий;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д)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 степени реализации других общественно значимых интересов и потребностей в соответствующей сфере;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е) перечень подпрограмм, отдельных мероприятий муниципальной  программы с указанием сроков их реализации и ожидаемых результатов;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ж) 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з) перечень целевых индикаторов и показателей программы с расшифровкой плановых значений по годам ее реализации, а также сведения о взаимосвязи мероприятий и результатов их выполнения с обобщенными целевыми индикаторами государственной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3. Ответственные исполнители осуществляют разработку муниципальной программы в соответствии с </w:t>
      </w:r>
      <w:hyperlink r:id="rId9" w:history="1">
        <w:r w:rsidRPr="007F34EC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макетом</w:t>
        </w:r>
      </w:hyperlink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1 к настоящему Порядку.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2.4. Целевые индикаторы и показатели программы должны количественно характеризовать ход ее реализации, решение основных задач и достижение целей программы, а также: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а) 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б) иметь количественное значение;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г) непосредственно зависеть от решения основных задач и реализации программы;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2.5. В перечень целевых индикаторов и показателей муниципальной программы подлежат включению показатели, значения которых определяются на основе данных государственного (федерального) статистического наблюдения.</w:t>
      </w: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2.6. Подпрограммы оформляются в соответствии с рекомендованным макетом подпрограмм, реализуемых в рамках муниципальных программ города Боготола  (приложение 2 к настоящему Порядку), и утверждаются в виде отдельных приложений к программе.</w:t>
      </w:r>
    </w:p>
    <w:p w:rsidR="002A4C40" w:rsidRPr="007F34EC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III. Разработка муниципальной  программы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3.1.  Разработка муниципальных  программ осуществляется на основании </w:t>
      </w:r>
      <w:hyperlink r:id="rId10" w:history="1">
        <w:r w:rsidRPr="007F34EC"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 w:rsidRPr="007F34EC">
        <w:rPr>
          <w:rFonts w:ascii="Times New Roman" w:hAnsi="Times New Roman" w:cs="Times New Roman"/>
          <w:sz w:val="28"/>
          <w:szCs w:val="28"/>
        </w:rPr>
        <w:t xml:space="preserve">  муниципальных  программ (приложение 3 к настоящему Порядку), утверждаемого Администрацией города Боготола.</w:t>
      </w:r>
    </w:p>
    <w:p w:rsidR="002A4C40" w:rsidRPr="007F34EC" w:rsidRDefault="002A4C40" w:rsidP="001A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3.2. Проект перечня муниципальных программ формируется отделом экономического развития и планирования совместно с финансовым управлением Администрации города, и подлежит согласованию  в комиссии по вопросам социально-экономического развития города Боготола.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3.3. Внесение изменений в перечень муниципальных программ производится по решению Администрации города Боготола.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3.4. Перечень муниципальных программ содержит: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а) наименования муниципальных  программ;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б) наименования ответственных исполнителей и соисполнителей программ, подпрограмм, отдельных мероприятий;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в) основные направления реализации муниципальных  программ;</w:t>
      </w:r>
    </w:p>
    <w:p w:rsidR="002A4C40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г) объемы финансирования.</w:t>
      </w:r>
    </w:p>
    <w:p w:rsidR="002A4C40" w:rsidRPr="007F34EC" w:rsidRDefault="002A4C40" w:rsidP="001A0E2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3.5.  Ответственный исполнитель представляет проект программы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</w:t>
      </w:r>
      <w:r w:rsidRPr="007F34EC">
        <w:rPr>
          <w:rFonts w:ascii="Times New Roman" w:hAnsi="Times New Roman" w:cs="Times New Roman"/>
          <w:sz w:val="28"/>
          <w:szCs w:val="28"/>
        </w:rPr>
        <w:t xml:space="preserve"> одновременно на согласование в отдел экономического развития и планирования и финансовое управление администрации города Боготола, предварительно согласовав его с соисполнителями программы.</w:t>
      </w:r>
    </w:p>
    <w:p w:rsidR="002A4C40" w:rsidRDefault="002A4C40" w:rsidP="001A0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3.6. Отдел экономического развития и планирования и финансовое управление администрации города Боготола в течение пяти рабочих дней с момента поступления согласовывают проект программы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 либо готовят замечания.</w:t>
      </w:r>
    </w:p>
    <w:p w:rsidR="002A4C40" w:rsidRPr="007F34EC" w:rsidRDefault="002A4C40" w:rsidP="001A0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3.7. Проект программы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программы, согласованный в установленном порядке, вносится о</w:t>
      </w:r>
      <w:r w:rsidRPr="007F34EC">
        <w:rPr>
          <w:rFonts w:ascii="Times New Roman" w:hAnsi="Times New Roman" w:cs="Times New Roman"/>
          <w:sz w:val="28"/>
          <w:szCs w:val="28"/>
        </w:rPr>
        <w:t>тветственным исполнителем на рассмотрение в комиссию по вопросам социально-экономического развития города Боготола в срок до 1 сентября текущего года.</w:t>
      </w:r>
    </w:p>
    <w:p w:rsidR="002A4C40" w:rsidRPr="007F34EC" w:rsidRDefault="002A4C40" w:rsidP="001A0E2F">
      <w:pPr>
        <w:pStyle w:val="ListParagraph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3.8. Программы, предлагаемые к реализации начиная с очередного финансового года, а также изменения в ранее утвержденные программы, связанные с планированием бюджета на очередной финансовый год и плановый период, подлежат утверждению  Администрацией города Боготола, в срок не позднее 30 сентября текущего года.</w:t>
      </w:r>
    </w:p>
    <w:p w:rsidR="002A4C40" w:rsidRPr="007F34EC" w:rsidRDefault="002A4C40" w:rsidP="001A0E2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3.9. Утвержденная муниципальная программа подлежит официальному опубликованию.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IV. Финансовое обеспечение реализации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финансовое обеспечение  реализации муниципальных программ утверждается</w:t>
      </w:r>
      <w:r w:rsidRPr="007F3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решением Боготольского городского Совета депутатов о бюджете на очередной финансовый год и плановый период по соответствующей каждой программе целевой статье расходов бюджета в соответствии с нормативным правовым актом администрации города, утвердившим программу.</w:t>
      </w:r>
    </w:p>
    <w:p w:rsidR="002A4C40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Style w:val="10"/>
          <w:rFonts w:ascii="Times New Roman" w:hAnsi="Times New Roman" w:cs="Times New Roman"/>
          <w:color w:val="000000"/>
          <w:sz w:val="28"/>
          <w:szCs w:val="28"/>
        </w:rPr>
        <w:t>4.2. Планирование бюджетных ассигнований на реализацию муниципальных  программ в очередном финансовом году и плановом периоде осуществляется в соответствии с нормативными актами, регулирующими порядок составления проекта бюджета города и планирование бюджетных ассигнований.</w:t>
      </w:r>
    </w:p>
    <w:p w:rsidR="002A4C40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Style w:val="10"/>
          <w:rFonts w:ascii="Times New Roman" w:hAnsi="Times New Roman" w:cs="Times New Roman"/>
          <w:color w:val="000000"/>
          <w:sz w:val="28"/>
          <w:szCs w:val="28"/>
        </w:rPr>
        <w:t>4.3. Внесение изменений в муниципальные программы в части увеличения объемов финансирования осуществляется при наличии дополнительных источников финансирования и является  основанием для подготовки законопроекта о внесении изменений в решение городского Совета депутатов о бюджете  на очередной финансовый год и плановый период</w:t>
      </w:r>
    </w:p>
    <w:p w:rsidR="002A4C40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В расходы бюджета города на реализацию муниципальных программ не включаются средства на содержание органов местного самоуправления.</w:t>
      </w:r>
    </w:p>
    <w:p w:rsidR="002A4C40" w:rsidRPr="007F34EC" w:rsidRDefault="002A4C40" w:rsidP="001A0E2F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финансового обеспечения программы также могут быть предусмотрены </w:t>
      </w:r>
      <w:r w:rsidRPr="007F34EC">
        <w:rPr>
          <w:rFonts w:ascii="Times New Roman" w:hAnsi="Times New Roman" w:cs="Times New Roman"/>
          <w:sz w:val="28"/>
          <w:szCs w:val="28"/>
        </w:rPr>
        <w:t>межбюджетные трансферты из краевого бюджета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 города.</w:t>
      </w:r>
    </w:p>
    <w:p w:rsidR="002A4C40" w:rsidRPr="007F34EC" w:rsidRDefault="002A4C40" w:rsidP="007F34E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V. Управление и контроль реализации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Муниципальной  программы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5.2. Ответственным исполнителем программы осуществляется: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программы;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5.3. Соисполнителем программы осуществляется: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отбор исполнителей одного или нескольких мероприятий подпрограммы, курируемой соисполнителем;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координация исполнения подпрограммных мероприятий, мониторинг их реализации;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подпрограммы;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подготовка отчетов о реализации подпрограммы и направление их ответственному исполнителю.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5.4. Реализация отдельных мероприятий программы и мероприятий подпрограмм осуществляется посредством заключения контрактов (договоров) на поставки товаров, выполнение работ, оказание услуг для государственных и муниципальных нужд в соответствии с действующим законодательством Российской Федерации.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5.5. В процессе реализации программы ответственный исполнитель вправе по согласованию с соисполнителями инициировать внесение изменений в программу в части текущего финансового года.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программу, оказывающих влияние на основные параметры программы, осуществляется в порядке, предусмотренном для утверждения проектов программ (раздел </w:t>
      </w:r>
      <w:r w:rsidRPr="007F34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34EC">
        <w:rPr>
          <w:rFonts w:ascii="Times New Roman" w:hAnsi="Times New Roman" w:cs="Times New Roman"/>
          <w:sz w:val="28"/>
          <w:szCs w:val="28"/>
        </w:rPr>
        <w:t xml:space="preserve"> настоящего порядка). 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Внесение изменений, не оказывающих влияния на основные параметры программы, осуществляется в порядке, предусмотренном для утверждения проектов программ, за исключением рассмотрения проекта программы на заседании комиссии по вопросам социально-экономического развития города Боготола. 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В целях настоящего Порядка к основным параметрам программы, относятся: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лимиты бюджетных ассигнований, на реализацию программы в целом;</w:t>
      </w: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плановые значения целевых показателей и показателей результативности программы;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сроки исполнения отдельных мероприятий программы и подпрограмм.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5.6.  Ответственный исполнитель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для обеспечения мониторинга и анализа хода реализации программы организует ведение и представление годовой отчетности.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Годовой отчет о ходе реализации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4EC">
        <w:rPr>
          <w:rFonts w:ascii="Times New Roman" w:hAnsi="Times New Roman" w:cs="Times New Roman"/>
          <w:sz w:val="28"/>
          <w:szCs w:val="28"/>
        </w:rPr>
        <w:t xml:space="preserve">муниципальной программы  подготавливаются ответственным исполнителем совместно с соисполнителями 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формам, согласно </w:t>
      </w:r>
      <w:r w:rsidRPr="007F34EC">
        <w:rPr>
          <w:rFonts w:ascii="Times New Roman" w:hAnsi="Times New Roman" w:cs="Times New Roman"/>
          <w:sz w:val="28"/>
          <w:szCs w:val="28"/>
        </w:rPr>
        <w:t>приложению 4 к настоящему Порядку,  и вместе с пояснительной запиской предоставляются  в отдел экономического развития и планирования и финансовое управление администрации города Боготола.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Срок предоставления полугодового отчета до 01 июля текущего года, годового отчета до 1 марта года, следующего за отчетным.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5.7.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 к годовому отчету содержит: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информацию об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7F34EC">
        <w:rPr>
          <w:rFonts w:ascii="Times New Roman" w:hAnsi="Times New Roman" w:cs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достижении </w:t>
      </w:r>
      <w:r w:rsidRPr="007F34EC">
        <w:rPr>
          <w:rFonts w:ascii="Times New Roman" w:hAnsi="Times New Roman" w:cs="Times New Roman"/>
          <w:sz w:val="28"/>
          <w:szCs w:val="28"/>
        </w:rPr>
        <w:t>целевых показателях и показателях результативности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 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описание результатов реализации отдельных мероприятий программы и подпрограмм в отчетном году;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об использовании бюджетных ассигнований местного бюджета и иных средств на реализацию отдельных мероприятий программы и подпрограмм с указанием плановых и фактических 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значений;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расшифровку финансирования по объектам капитального строительства, включенным в программу; 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информацию о планируемых значениях и фактически достигнутых значениях сводных показателей муниципальных заданий;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оценку эффективности реализации  программы.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</w:t>
      </w:r>
      <w:r w:rsidRPr="007F34EC"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 Администрации города Боготола ежегодно, до 1 апреля года, следующего за отчетным, подготавливает сводный годовой доклад о ходе реализации и оценке эффективности муниципальных программ, который содержит: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а) сведения об основных результатах реализации муниципальных программ за отчетный период;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б) 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в) оценку деятельности ответственных исполнителей в части, касающейся реализации муниципальных программ;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г) при необходимости -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 или муниципальной программы в целом.</w:t>
      </w:r>
    </w:p>
    <w:p w:rsidR="002A4C40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5.9. </w:t>
      </w:r>
      <w:r w:rsidRPr="007F34EC"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 Администрации города Боготола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ежегодно до 1 мая года, следующего за отчетным, представляет в финансовое управление Администрации города Боготола </w:t>
      </w:r>
      <w:r w:rsidRPr="007F34EC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отчетный год.</w:t>
      </w:r>
    </w:p>
    <w:p w:rsidR="002A4C40" w:rsidRPr="007F34EC" w:rsidRDefault="002A4C40" w:rsidP="0043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5.9.  Годовой доклад о ходе реализации и оценке эффективности муниципальных  программ в срок до 1 июня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 xml:space="preserve">года, следующего за отчетным, </w:t>
      </w:r>
      <w:r w:rsidRPr="007F34EC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города Боготола в сети Интернет.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432524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A4C40" w:rsidRPr="007F34EC" w:rsidRDefault="002A4C40" w:rsidP="00432524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порядку разработки, формирования и реализации муниципальных программ города Боготола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sz w:val="28"/>
          <w:szCs w:val="28"/>
        </w:rPr>
        <w:t>МАКЕТ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88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sz w:val="28"/>
          <w:szCs w:val="28"/>
        </w:rPr>
        <w:t xml:space="preserve">             Паспорт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Основания для разработки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Соисполнители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Этапы и сроки реализации муниципальной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568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(</w:t>
      </w:r>
      <w:r w:rsidRPr="007F34EC">
        <w:rPr>
          <w:rFonts w:ascii="Times New Roman" w:hAnsi="Times New Roman" w:cs="Times New Roman"/>
          <w:sz w:val="28"/>
          <w:szCs w:val="28"/>
        </w:rPr>
        <w:t>приложение 1 к настоящему паспорту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Информацию по ресурсному обеспечению программы, в том числе в разбивке по источникам финансирования по годам реализации 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</w:t>
      </w:r>
      <w:r w:rsidRPr="007F34EC">
        <w:rPr>
          <w:rFonts w:ascii="Times New Roman" w:hAnsi="Times New Roman" w:cs="Times New Roman"/>
          <w:sz w:val="28"/>
          <w:szCs w:val="28"/>
          <w:lang w:eastAsia="ru-RU"/>
        </w:rPr>
        <w:t>(приложение 2 к настоящему паспорту)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AF482C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паспорту муниципальной программы города Боготола</w:t>
      </w: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F34EC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2A4C40" w:rsidRPr="007F34EC" w:rsidRDefault="002A4C40" w:rsidP="007F34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F34EC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tbl>
      <w:tblPr>
        <w:tblW w:w="1375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1884"/>
        <w:gridCol w:w="1395"/>
        <w:gridCol w:w="1298"/>
        <w:gridCol w:w="1559"/>
        <w:gridCol w:w="1440"/>
        <w:gridCol w:w="1440"/>
        <w:gridCol w:w="1440"/>
        <w:gridCol w:w="1260"/>
        <w:gridCol w:w="1226"/>
      </w:tblGrid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Отчетный финансо-вый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4C40" w:rsidRPr="00354F16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4EC">
              <w:rPr>
                <w:rFonts w:ascii="Times New Roman" w:hAnsi="Times New Roman" w:cs="Times New Roman"/>
                <w:sz w:val="22"/>
                <w:szCs w:val="22"/>
              </w:rPr>
              <w:t xml:space="preserve">и т.д. по   </w:t>
            </w:r>
            <w:r w:rsidRPr="007F34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целям, задачам и мероприятиям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4C40" w:rsidRPr="007F34EC" w:rsidRDefault="002A4C40" w:rsidP="007F34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4C40" w:rsidRPr="007F34EC" w:rsidRDefault="002A4C40" w:rsidP="007F34EC">
      <w:pPr>
        <w:pStyle w:val="ConsPlusNormal"/>
        <w:widowControl/>
        <w:ind w:left="10348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паспорту муниципальной программы города Боготола</w:t>
      </w:r>
    </w:p>
    <w:p w:rsidR="002A4C40" w:rsidRPr="007F34EC" w:rsidRDefault="002A4C40" w:rsidP="007F34EC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2A4C40" w:rsidRPr="007F34EC" w:rsidRDefault="002A4C40" w:rsidP="007F34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2A4C40" w:rsidRPr="007F34EC" w:rsidRDefault="002A4C40" w:rsidP="007F34E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261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3256"/>
      </w:tblGrid>
      <w:tr w:rsidR="002A4C40" w:rsidRPr="00354F16">
        <w:trPr>
          <w:cantSplit/>
          <w:trHeight w:val="2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№ </w:t>
            </w:r>
            <w:r w:rsidRPr="007F34E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Наименование  </w:t>
            </w:r>
            <w:r w:rsidRPr="007F34EC">
              <w:rPr>
                <w:rFonts w:ascii="Times New Roman" w:hAnsi="Times New Roman" w:cs="Times New Roman"/>
              </w:rPr>
              <w:br/>
              <w:t xml:space="preserve">объекта </w:t>
            </w:r>
            <w:r w:rsidRPr="007F34EC">
              <w:rPr>
                <w:rFonts w:ascii="Times New Roman" w:hAnsi="Times New Roman" w:cs="Times New Roman"/>
              </w:rPr>
              <w:br/>
              <w:t xml:space="preserve">с указанием    </w:t>
            </w:r>
            <w:r w:rsidRPr="007F34EC">
              <w:rPr>
                <w:rFonts w:ascii="Times New Roman" w:hAnsi="Times New Roman" w:cs="Times New Roman"/>
              </w:rPr>
              <w:br/>
              <w:t>мощности и годов</w:t>
            </w:r>
            <w:r w:rsidRPr="007F34EC">
              <w:rPr>
                <w:rFonts w:ascii="Times New Roman" w:hAnsi="Times New Roman" w:cs="Times New Roman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Остаток    </w:t>
            </w:r>
            <w:r w:rsidRPr="007F34EC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7F34EC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 w:rsidRPr="007F34EC">
              <w:rPr>
                <w:rFonts w:ascii="Times New Roman" w:hAnsi="Times New Roman" w:cs="Times New Roman"/>
              </w:rPr>
              <w:br/>
              <w:t>в ценах контракта**</w:t>
            </w:r>
          </w:p>
        </w:tc>
        <w:tc>
          <w:tcPr>
            <w:tcW w:w="8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2A4C40" w:rsidRPr="00354F16">
        <w:trPr>
          <w:cantSplit/>
          <w:trHeight w:val="945"/>
          <w:jc w:val="center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отчетный финанс-овый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текущий финансо-</w:t>
            </w:r>
          </w:p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очеред-ной финансо-вый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бюджеты     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7F34EC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внебюджетные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бюджеты     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7F34EC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внебюджетные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федеральный 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краевой     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бюджеты     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7F34EC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F34EC">
              <w:rPr>
                <w:rFonts w:ascii="Times New Roman" w:hAnsi="Times New Roman" w:cs="Times New Roman"/>
              </w:rPr>
              <w:t xml:space="preserve">внебюджетные    </w:t>
            </w:r>
            <w:r w:rsidRPr="007F34E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A4C40" w:rsidRPr="007F34EC" w:rsidRDefault="002A4C40" w:rsidP="007F34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4C40" w:rsidRPr="007F34EC" w:rsidRDefault="002A4C40" w:rsidP="007F34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4EC">
        <w:rPr>
          <w:rFonts w:ascii="Times New Roman" w:hAnsi="Times New Roman" w:cs="Times New Roman"/>
          <w:sz w:val="24"/>
          <w:szCs w:val="24"/>
        </w:rPr>
        <w:t xml:space="preserve"> (**) - по вновь начинаемым объектам – ориентировочная стоимость объекта </w:t>
      </w:r>
    </w:p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4325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A4C40" w:rsidRPr="007F34EC" w:rsidRDefault="002A4C40" w:rsidP="00432524">
      <w:pPr>
        <w:pStyle w:val="ListParagraph"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Разделы программы:</w:t>
      </w:r>
    </w:p>
    <w:p w:rsidR="002A4C40" w:rsidRPr="007F34EC" w:rsidRDefault="002A4C40" w:rsidP="007F34EC">
      <w:pPr>
        <w:pStyle w:val="ListParagraph"/>
        <w:autoSpaceDE w:val="0"/>
        <w:spacing w:after="0" w:line="240" w:lineRule="auto"/>
        <w:ind w:left="128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4C40" w:rsidRPr="007F34EC" w:rsidRDefault="002A4C40" w:rsidP="00432524">
      <w:pPr>
        <w:pStyle w:val="ListParagraph"/>
        <w:numPr>
          <w:ilvl w:val="0"/>
          <w:numId w:val="9"/>
        </w:numPr>
        <w:autoSpaceDE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Общая характеристика сферы реализации муниципальной  программы </w:t>
      </w:r>
    </w:p>
    <w:p w:rsidR="002A4C40" w:rsidRPr="007F34EC" w:rsidRDefault="002A4C40" w:rsidP="007F34EC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Раздел  должен содержать характеристику текущего состояния и основных проблем в сфере реализации муниципальной программы, в том числе анализ социальных, финансовых, экономических и прочих факторов, влияющих на их решение, факторов рисков реализации муниципальной программы.</w:t>
      </w:r>
    </w:p>
    <w:p w:rsidR="002A4C40" w:rsidRPr="007F34EC" w:rsidRDefault="002A4C40" w:rsidP="007F34EC">
      <w:pPr>
        <w:pStyle w:val="ListParagraph"/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432524">
      <w:pPr>
        <w:pStyle w:val="ListParagraph"/>
        <w:numPr>
          <w:ilvl w:val="0"/>
          <w:numId w:val="9"/>
        </w:numPr>
        <w:autoSpaceDE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муниципальной политики в сфере реализации муниципальной программы, цели, задачи, сроки и этапы реализации муниципальной программы</w:t>
      </w:r>
    </w:p>
    <w:p w:rsidR="002A4C40" w:rsidRPr="007F34EC" w:rsidRDefault="002A4C40" w:rsidP="007F34EC">
      <w:pPr>
        <w:pStyle w:val="ListParagraph"/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Раздел  должен содержать описание приоритетов муниципальной политики в соответствующей сфере социально-экономического развития района, целей, задач, сроков и этапов реализации муниципальной  программы.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 должны соответствовать приоритетам муниципальной политики в сфере социально-экономического развития района и быть согласованы с целями</w:t>
      </w:r>
      <w:r w:rsidRPr="007F3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соответствующей государственной программы Красноярского края.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Цель должна обладать следующими свойствами: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специфичность (цель должна соответствовать сфере реализации муниципальной программы и полномочиям органов местного самоуправления  в этой сфере);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конкретность (не допускаются размытые (нечеткие) формулировки, имеющие произвольное или неоднозначное толкование);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измеряемость (должна существовать возможность проверки достижения цели);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достижимость (цель должна быть потенциально достижима за период реализации муниципальной   программы);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релевантность (соответствие формулировки цели ожидаемым конечным результатам реализации программы).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Формулировка цели должна быть краткой и ясной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Комплекс задач должен быть необходим и достаточен для достижения соответствующей цели.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Способом реализации задачи является механизм реализации программного мероприятия, представляющий собой долгосрочные, среднесрочные и краткосрочные инструменты реализации муниципальной программы, в том числе финансовые.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На основе последовательности решения задач муниципальной  программы определяются этапы ее реализации. Для каждого из этапов в обязательном порядке определяются промежуточные результаты реализации муниципальной  программы.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При формулировании целей и задач необходимо обеспечить инструментарий проверки и подтверждения их достижения (решения) в виде системы индикаторов и показателей.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Дублирование целей и задач муниципальной программы, а также индикаторов для оценки их достижения (решения) в других муниципальных программах, не допускается.</w:t>
      </w:r>
    </w:p>
    <w:p w:rsidR="002A4C40" w:rsidRPr="007F34EC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43252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показатели (индикаторы) достижения целей и решения задач, основные ожидаемые конечные результаты муниципальной  программы</w:t>
      </w: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Раздел  должен содержать описание целевых показателей (индикаторов) достижения целей и задач, основных ожидаемых конечных результатов муниципальной программы. 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Целевые индикаторы должны быть согласованы с показателями документов стратегического уровня, показателями реализации государственных программ Красноярского края, а также с показателями, установленными для оценки эффективности деятельности органов  местного самоуправления. 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Используемые индикаторы и показатели должны соответствовать следующим требованиям: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адекватность (индикатор и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точность (погрешности измерения не должны приводить к искаженному представлению о результатах реализации муниципальной программы); 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объективность (не допускается использование индикаторов и показателей, улучшение отчетных значений которых возможно при ухудшении реального положения дел);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муниципальной программы);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однозначность (определение индикатора и показателя должно обеспечивать одинаковое понимание существа измеряемой характеристики как специалистами, так и конечными потребителями услуг, для чего следует избегать излишне сложных показателей и показателей, не имеющих четкого, общепринятого определения и единиц измерения);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сопоставимость (обеспечение сопоставимости показателей за отдельные периоды и с показателями, используемыми для оценки прогресса в реализации сходных программ, а также с российскими  и региональными показателями).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Ожидаемые конечные результаты муниципальной программы представляют собой характеризуемое количественными и/или качественными показателями состояние (изменение состояния) социально-экономического развития города, которое отражает выгоды от реализации муниципальной  программы.</w:t>
      </w:r>
    </w:p>
    <w:p w:rsidR="002A4C40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Система ожидаемых конечных результатов муниципальной программы включает результаты для региона и населения, вклад муниципальной  программы в достижение целей социально-экономического развития города, а также результаты, характеризующие развитие сферы (отрасли).</w:t>
      </w:r>
    </w:p>
    <w:p w:rsidR="002A4C40" w:rsidRPr="007F34EC" w:rsidRDefault="002A4C40" w:rsidP="00432524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Непосредственные результаты характеризуют объем реализации основного мероприятия и направлены на достижение конечных результатов  муниципальной программы.</w:t>
      </w: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A86DA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Обобщенная характеристика подпрограмм и мероприятий муниципальной программы</w:t>
      </w: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A86DA7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Раздел  должен содержать перечень и краткое описание  подпрограмм и  мероприятий, которые необходимо реализовать для решения задач муниципальной программы и достижения поставленных целей. </w:t>
      </w:r>
    </w:p>
    <w:p w:rsidR="002A4C40" w:rsidRPr="007F34EC" w:rsidRDefault="002A4C40" w:rsidP="00A86DA7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>Программные мероприятия должны быть увязаны по срокам и ресурсам.</w:t>
      </w: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7F34EC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A86DA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2A4C40" w:rsidRPr="007F34EC" w:rsidSect="00432524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Прогноз сводных показателей муниципальных заданий</w:t>
      </w: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4C40" w:rsidRPr="007F34EC" w:rsidRDefault="002A4C40" w:rsidP="00A86DA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оказания (выполнения) в рамках муниципальной  программы  муниципальными бюджетными учреждениями, муниципальных услуг (работ) юридическим и (или) физическим лицам,  приводится раздел </w:t>
      </w:r>
      <w:r w:rsidRPr="007F34E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7F34EC">
        <w:rPr>
          <w:rFonts w:ascii="Times New Roman" w:hAnsi="Times New Roman" w:cs="Times New Roman"/>
          <w:color w:val="000000"/>
          <w:sz w:val="28"/>
          <w:szCs w:val="28"/>
        </w:rPr>
        <w:t>. Он должен содержать прогноз сводных показателей муниципальных заданий.</w:t>
      </w: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 заданий на оказание (выполнение) муниципальных  услуг (работ) муниципальными учреждениями по муниципальной программе города Боготола</w:t>
      </w: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82" w:type="dxa"/>
        <w:jc w:val="center"/>
        <w:tblLook w:val="00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2A4C40" w:rsidRPr="00354F16">
        <w:trPr>
          <w:trHeight w:val="300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Расходы местного бюджета на оказание (выполнение) государственной услуги (работы), тыс. руб.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54F1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F34EC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7F34E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F34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муниципальной программы </w:t>
      </w:r>
    </w:p>
    <w:tbl>
      <w:tblPr>
        <w:tblW w:w="14762" w:type="dxa"/>
        <w:jc w:val="center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2A4C40" w:rsidRPr="00354F16">
        <w:trPr>
          <w:trHeight w:val="675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7F34EC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A4C40" w:rsidRPr="00354F16">
        <w:trPr>
          <w:trHeight w:val="1354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Рз</w:t>
            </w:r>
            <w:r w:rsidRPr="007F34EC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2A4C40" w:rsidRPr="00354F16">
        <w:trPr>
          <w:trHeight w:val="36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60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59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38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99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41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Подпрограмма n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675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Статус (государственная программа, подпрограмма, в том числе ВЦП)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подпрограммы, в том числе ВЦП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7F34EC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A4C40" w:rsidRPr="00354F16">
        <w:trPr>
          <w:trHeight w:val="1354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Рз</w:t>
            </w:r>
            <w:r w:rsidRPr="007F34EC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очеред-ной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Мероприятие 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4C40" w:rsidRPr="00354F16">
        <w:trPr>
          <w:trHeight w:val="461"/>
          <w:jc w:val="center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Ресурсное обеспечение и прогнозная оценка расходов на реализацию целей муниципальной программы  с учетом источников финансирования, в том числе по уровням бюджетной системы</w:t>
      </w: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jc w:val="center"/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2A4C40" w:rsidRPr="00354F16">
        <w:trPr>
          <w:trHeight w:val="600"/>
          <w:jc w:val="center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2A4C40" w:rsidRPr="00354F16">
        <w:trPr>
          <w:trHeight w:val="782"/>
          <w:jc w:val="center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A4C40" w:rsidRPr="00354F16">
        <w:trPr>
          <w:trHeight w:val="315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45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600"/>
          <w:jc w:val="center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2A4C40" w:rsidRPr="00354F16">
        <w:trPr>
          <w:trHeight w:val="782"/>
          <w:jc w:val="center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85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300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A86D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порядку разработки, формирования и реализации муниципальных программ города Боготола</w:t>
      </w:r>
    </w:p>
    <w:p w:rsidR="002A4C40" w:rsidRPr="007F34EC" w:rsidRDefault="002A4C40" w:rsidP="00A86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Макет подпрограммы, реализуемой в рамках муниципальных программ </w:t>
      </w:r>
    </w:p>
    <w:p w:rsidR="002A4C40" w:rsidRPr="007F34EC" w:rsidRDefault="002A4C40" w:rsidP="00A86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Наименование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Наименование муниципальной  программы, в рамках которой реализуется подпрограмма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Муниципальный заказчик - координатор подпрограммы (главные распорядители бюджетных средств, определенный(ые) в муниципальной программе соисполнителем(ями), реализующим(ими) настоящую подпрограмму)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Исполнители мероприятий подпрограммы, главные распорядители, бюджетных средств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Цель и задачи подпрограммы (цель подпрограммы направлена на достижение одной из задач муниципальной программы)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Целевые индикаторы (целевые индикаторы должны соответствовать поставленным целям подпрограммы);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Сроки реализации подпрограммы;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Система организации контроля за исполнением подпрограммы.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A86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A8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2.1. Постановка проблемы и обоснование необходимости разработки подпрограммы</w:t>
      </w:r>
    </w:p>
    <w:p w:rsidR="002A4C40" w:rsidRDefault="002A4C40" w:rsidP="00A8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 постановке проблемы и обоснование необходимости разработки подпрограммы, отражаются:</w:t>
      </w:r>
    </w:p>
    <w:p w:rsidR="002A4C40" w:rsidRPr="007F34EC" w:rsidRDefault="002A4C40" w:rsidP="00A86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тенденции развития ситуации и возможные последствия;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Раздел содержит: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обоснование выбора подпрограммных мероприятий;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компетенция муниципального заказчика - координатора подпрограммы в области реализации мероприятий;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оформляется в соответствии с приложением № 1 к настоящему Макету подпрограммы, реализуемой в рамках муниципальных программ.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последовательность выполнения подпрограммных мероприятий, их взаимоувязанность;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принцип и критерии выбора исполнителей;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порядок осуществления контроля за эффективным и целевым использованием средств местного бюджета.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контроль за ходом ее выполнения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ходом ее выполнения предусматривает: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ходом реализации подпрограммы, целевым и эффективным расходованием средств местного бюджета;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увеличение доходов, экономический эффект в результате реализации мероприятий подпрограммы.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себя: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 подпрограммных мероприятий оформляется в соответствии с приложением № 2 к настоящему Макету подпрограммы, реализуемой в рамках муниципальных программ.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4EC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A86DA7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2A4C40" w:rsidRPr="007F34EC" w:rsidRDefault="002A4C40" w:rsidP="00A86DA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рамках муниципальных  программ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F34E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7F34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7F34E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7F34E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7F34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40" w:rsidRPr="00354F16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C40" w:rsidRPr="00354F1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C40" w:rsidRPr="007F34EC" w:rsidRDefault="002A4C40" w:rsidP="007F34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рамках муниципальных  программ </w:t>
      </w: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2A4C40" w:rsidRPr="007F34EC" w:rsidRDefault="002A4C40" w:rsidP="007F3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34EC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jc w:val="center"/>
        <w:tblLayout w:type="fixed"/>
        <w:tblLook w:val="00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2A4C40" w:rsidRPr="00354F16">
        <w:trPr>
          <w:trHeight w:val="675"/>
          <w:jc w:val="center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A4C40" w:rsidRPr="00354F16">
        <w:trPr>
          <w:trHeight w:val="1354"/>
          <w:jc w:val="center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C40" w:rsidRPr="00354F16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7F34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C40" w:rsidRPr="007F34EC" w:rsidRDefault="002A4C40" w:rsidP="007F34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A86D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A4C40" w:rsidRPr="007F34EC" w:rsidRDefault="002A4C40" w:rsidP="00A86DA7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порядку разработки, формирования и реализации муниципальных программ города Боготола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Перечень</w:t>
      </w:r>
    </w:p>
    <w:p w:rsidR="002A4C40" w:rsidRPr="007F34EC" w:rsidRDefault="002A4C40" w:rsidP="007F34EC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муниципальных программ города Боготола</w:t>
      </w:r>
    </w:p>
    <w:p w:rsidR="002A4C40" w:rsidRPr="007F34EC" w:rsidRDefault="002A4C40" w:rsidP="007F3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15"/>
        <w:gridCol w:w="2382"/>
        <w:gridCol w:w="2114"/>
        <w:gridCol w:w="2893"/>
      </w:tblGrid>
      <w:tr w:rsidR="002A4C40" w:rsidRPr="00354F16">
        <w:trPr>
          <w:jc w:val="center"/>
        </w:trPr>
        <w:tc>
          <w:tcPr>
            <w:tcW w:w="559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1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68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города Боготола </w:t>
            </w:r>
          </w:p>
        </w:tc>
        <w:tc>
          <w:tcPr>
            <w:tcW w:w="2410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 города Боготола</w:t>
            </w:r>
          </w:p>
        </w:tc>
        <w:tc>
          <w:tcPr>
            <w:tcW w:w="1985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16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города Боготола </w:t>
            </w:r>
            <w:r w:rsidRPr="00354F16">
              <w:rPr>
                <w:rFonts w:ascii="Times New Roman" w:hAnsi="Times New Roman" w:cs="Times New Roman"/>
                <w:sz w:val="28"/>
                <w:szCs w:val="28"/>
              </w:rPr>
              <w:sym w:font="Symbol" w:char="F02A"/>
            </w:r>
          </w:p>
        </w:tc>
        <w:tc>
          <w:tcPr>
            <w:tcW w:w="2976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и отдельные мероприятия муниципальной программы города Боготола </w:t>
            </w:r>
            <w:r w:rsidRPr="00354F16">
              <w:rPr>
                <w:rFonts w:ascii="Times New Roman" w:hAnsi="Times New Roman" w:cs="Times New Roman"/>
                <w:sz w:val="28"/>
                <w:szCs w:val="28"/>
              </w:rPr>
              <w:sym w:font="Symbol" w:char="F02A"/>
            </w:r>
            <w:r w:rsidRPr="00354F16">
              <w:rPr>
                <w:rFonts w:ascii="Times New Roman" w:hAnsi="Times New Roman" w:cs="Times New Roman"/>
                <w:sz w:val="28"/>
                <w:szCs w:val="28"/>
              </w:rPr>
              <w:sym w:font="Symbol" w:char="F02A"/>
            </w:r>
          </w:p>
        </w:tc>
      </w:tr>
      <w:tr w:rsidR="002A4C40" w:rsidRPr="00354F16">
        <w:trPr>
          <w:jc w:val="center"/>
        </w:trPr>
        <w:tc>
          <w:tcPr>
            <w:tcW w:w="559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C40" w:rsidRPr="00354F16">
        <w:trPr>
          <w:jc w:val="center"/>
        </w:trPr>
        <w:tc>
          <w:tcPr>
            <w:tcW w:w="559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C40" w:rsidRPr="00354F16">
        <w:trPr>
          <w:jc w:val="center"/>
        </w:trPr>
        <w:tc>
          <w:tcPr>
            <w:tcW w:w="559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  <w:sectPr w:rsidR="002A4C40" w:rsidRPr="007F34EC" w:rsidSect="00A86DA7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7F34EC">
        <w:rPr>
          <w:rFonts w:ascii="Times New Roman" w:hAnsi="Times New Roman" w:cs="Times New Roman"/>
          <w:sz w:val="28"/>
          <w:szCs w:val="28"/>
        </w:rPr>
        <w:t>к порядку разработки, формирования и реализации муниципальных программ города Боготола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4EC">
        <w:rPr>
          <w:rFonts w:ascii="Times New Roman" w:hAnsi="Times New Roman" w:cs="Times New Roman"/>
          <w:b/>
          <w:bCs/>
          <w:sz w:val="28"/>
          <w:szCs w:val="28"/>
        </w:rPr>
        <w:t>Отчет о ходе реализации</w:t>
      </w:r>
      <w:r w:rsidRPr="007F34E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F34E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 </w:t>
      </w: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F34EC">
        <w:rPr>
          <w:rFonts w:ascii="Times New Roman" w:hAnsi="Times New Roman" w:cs="Times New Roman"/>
          <w:caps/>
          <w:color w:val="000000"/>
          <w:sz w:val="26"/>
          <w:szCs w:val="26"/>
        </w:rPr>
        <w:t xml:space="preserve">С в е д е н и я </w:t>
      </w:r>
      <w:r w:rsidRPr="007F34EC">
        <w:rPr>
          <w:rFonts w:ascii="Times New Roman" w:hAnsi="Times New Roman" w:cs="Times New Roman"/>
          <w:caps/>
          <w:color w:val="000000"/>
          <w:sz w:val="26"/>
          <w:szCs w:val="26"/>
        </w:rPr>
        <w:br/>
      </w:r>
      <w:r w:rsidRPr="007F34EC">
        <w:rPr>
          <w:rFonts w:ascii="Times New Roman" w:hAnsi="Times New Roman" w:cs="Times New Roman"/>
          <w:color w:val="000000"/>
          <w:sz w:val="26"/>
          <w:szCs w:val="26"/>
        </w:rPr>
        <w:t xml:space="preserve">о достижении значений показателей муниципальной  программы, </w:t>
      </w: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6"/>
          <w:szCs w:val="26"/>
        </w:rPr>
      </w:pPr>
      <w:r w:rsidRPr="007F34EC">
        <w:rPr>
          <w:rFonts w:ascii="Times New Roman" w:hAnsi="Times New Roman" w:cs="Times New Roman"/>
          <w:color w:val="000000"/>
          <w:sz w:val="26"/>
          <w:szCs w:val="26"/>
        </w:rPr>
        <w:t>подпрограмм муниципальной программы _______________________________________ города Боготола</w:t>
      </w:r>
      <w:r w:rsidRPr="007F34EC">
        <w:rPr>
          <w:rFonts w:ascii="Times New Roman" w:hAnsi="Times New Roman" w:cs="Times New Roman"/>
          <w:caps/>
          <w:color w:val="000000"/>
          <w:sz w:val="26"/>
          <w:szCs w:val="26"/>
        </w:rPr>
        <w:t xml:space="preserve">  </w:t>
      </w:r>
    </w:p>
    <w:p w:rsidR="002A4C40" w:rsidRPr="007F34EC" w:rsidRDefault="002A4C40" w:rsidP="007F34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F34EC">
        <w:rPr>
          <w:rFonts w:ascii="Times New Roman" w:hAnsi="Times New Roman" w:cs="Times New Roman"/>
          <w:color w:val="000000"/>
          <w:sz w:val="26"/>
          <w:szCs w:val="26"/>
        </w:rPr>
        <w:t xml:space="preserve">за   20___г. </w:t>
      </w:r>
    </w:p>
    <w:p w:rsidR="002A4C40" w:rsidRPr="007F34EC" w:rsidRDefault="002A4C40" w:rsidP="007F34EC">
      <w:pPr>
        <w:pStyle w:val="Footer"/>
        <w:spacing w:before="0" w:after="0"/>
        <w:jc w:val="center"/>
        <w:rPr>
          <w:caps/>
          <w:color w:val="000000"/>
          <w:sz w:val="26"/>
          <w:szCs w:val="26"/>
        </w:rPr>
      </w:pPr>
    </w:p>
    <w:tbl>
      <w:tblPr>
        <w:tblW w:w="0" w:type="auto"/>
        <w:jc w:val="center"/>
        <w:tblLayout w:type="fixed"/>
        <w:tblLook w:val="0000"/>
      </w:tblPr>
      <w:tblGrid>
        <w:gridCol w:w="795"/>
        <w:gridCol w:w="2970"/>
        <w:gridCol w:w="1470"/>
        <w:gridCol w:w="2925"/>
        <w:gridCol w:w="1785"/>
        <w:gridCol w:w="1680"/>
        <w:gridCol w:w="2775"/>
      </w:tblGrid>
      <w:tr w:rsidR="002A4C40" w:rsidRPr="00354F16">
        <w:trPr>
          <w:cantSplit/>
          <w:trHeight w:val="23"/>
          <w:jc w:val="center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54F16">
              <w:rPr>
                <w:rFonts w:ascii="Times New Roman" w:hAnsi="Times New Roman" w:cs="Times New Roman"/>
                <w:sz w:val="26"/>
                <w:szCs w:val="26"/>
              </w:rPr>
              <w:br/>
              <w:t>пп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(индикатор) </w:t>
            </w:r>
            <w:r w:rsidRPr="00354F16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Pr="00354F16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Значения показателей (индикаторов) муниципальной программы, подпрограммы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отклонений значений показателя (индикатора) на конец отчетного года </w:t>
            </w:r>
            <w:r w:rsidRPr="00354F16">
              <w:rPr>
                <w:rFonts w:ascii="Times New Roman" w:hAnsi="Times New Roman" w:cs="Times New Roman"/>
                <w:sz w:val="26"/>
                <w:szCs w:val="26"/>
              </w:rPr>
              <w:br/>
              <w:t>(при наличии)</w:t>
            </w:r>
          </w:p>
        </w:tc>
      </w:tr>
      <w:tr w:rsidR="002A4C40" w:rsidRPr="00354F16">
        <w:trPr>
          <w:cantSplit/>
          <w:trHeight w:val="23"/>
          <w:jc w:val="center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год, предшествующий</w:t>
            </w:r>
          </w:p>
          <w:p w:rsidR="002A4C40" w:rsidRPr="00354F16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отчетному</w:t>
            </w:r>
            <w:r w:rsidRPr="00354F16">
              <w:rPr>
                <w:rStyle w:val="FootnoteReference"/>
                <w:rFonts w:ascii="Times New Roman" w:hAnsi="Times New Roman" w:cs="Times New Roman"/>
                <w:sz w:val="26"/>
                <w:szCs w:val="26"/>
              </w:rPr>
              <w:footnoteReference w:customMarkFollows="1" w:id="2"/>
              <w:t>*</w:t>
            </w:r>
          </w:p>
        </w:tc>
        <w:tc>
          <w:tcPr>
            <w:tcW w:w="3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отчетный год</w:t>
            </w: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cantSplit/>
          <w:trHeight w:val="23"/>
          <w:jc w:val="center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4C40" w:rsidRPr="00354F16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2A4C40" w:rsidRPr="00354F16">
        <w:trPr>
          <w:trHeight w:val="23"/>
          <w:jc w:val="center"/>
        </w:trPr>
        <w:tc>
          <w:tcPr>
            <w:tcW w:w="1440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 программа  </w:t>
            </w:r>
          </w:p>
        </w:tc>
      </w:tr>
      <w:tr w:rsidR="002A4C40" w:rsidRPr="00354F16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4C40" w:rsidRPr="00354F16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C40" w:rsidRPr="00354F16" w:rsidRDefault="002A4C40" w:rsidP="007F34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4C40" w:rsidRPr="00354F16">
        <w:trPr>
          <w:trHeight w:val="23"/>
          <w:jc w:val="center"/>
        </w:trPr>
        <w:tc>
          <w:tcPr>
            <w:tcW w:w="1440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</w:t>
            </w:r>
          </w:p>
        </w:tc>
      </w:tr>
      <w:tr w:rsidR="002A4C40" w:rsidRPr="00354F16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4C40" w:rsidRPr="00354F16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4F16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C40" w:rsidRPr="00354F16" w:rsidRDefault="002A4C40" w:rsidP="007F34E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A4C40" w:rsidRPr="007F34EC" w:rsidRDefault="002A4C40" w:rsidP="007F34EC">
      <w:pPr>
        <w:autoSpaceDE w:val="0"/>
        <w:spacing w:after="0" w:line="240" w:lineRule="auto"/>
        <w:ind w:right="17"/>
        <w:jc w:val="both"/>
        <w:rPr>
          <w:rFonts w:ascii="Times New Roman" w:hAnsi="Times New Roman" w:cs="Times New Roman"/>
        </w:rPr>
      </w:pPr>
    </w:p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A4C40" w:rsidRPr="007F34EC" w:rsidSect="00A86D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447" w:type="dxa"/>
        <w:jc w:val="center"/>
        <w:tblLook w:val="00A0"/>
      </w:tblPr>
      <w:tblGrid>
        <w:gridCol w:w="1597"/>
        <w:gridCol w:w="296"/>
        <w:gridCol w:w="1629"/>
        <w:gridCol w:w="1100"/>
        <w:gridCol w:w="1782"/>
        <w:gridCol w:w="692"/>
        <w:gridCol w:w="321"/>
        <w:gridCol w:w="299"/>
        <w:gridCol w:w="638"/>
        <w:gridCol w:w="34"/>
        <w:gridCol w:w="655"/>
        <w:gridCol w:w="247"/>
        <w:gridCol w:w="689"/>
        <w:gridCol w:w="25"/>
        <w:gridCol w:w="663"/>
        <w:gridCol w:w="274"/>
        <w:gridCol w:w="619"/>
        <w:gridCol w:w="619"/>
        <w:gridCol w:w="2010"/>
        <w:gridCol w:w="258"/>
      </w:tblGrid>
      <w:tr w:rsidR="002A4C40" w:rsidRPr="00354F16">
        <w:trPr>
          <w:trHeight w:val="1170"/>
          <w:jc w:val="center"/>
        </w:trPr>
        <w:tc>
          <w:tcPr>
            <w:tcW w:w="144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</w:t>
            </w:r>
          </w:p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 использовании бюджетных ассигнований бюджета и иных средств на реализацию мероприятий муниципальной  программы</w:t>
            </w:r>
            <w:r w:rsidRPr="007F34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(с расшифровкой по главным распорядителям средств бюджета, подпрограммам, основным мероприятиям, а также по годам реализации муниципальной  программы) за 20____ год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525"/>
          <w:jc w:val="center"/>
        </w:trPr>
        <w:tc>
          <w:tcPr>
            <w:tcW w:w="1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Наименовние ГРБС</w:t>
            </w:r>
          </w:p>
        </w:tc>
        <w:tc>
          <w:tcPr>
            <w:tcW w:w="2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3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по годам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A4C40" w:rsidRPr="00354F16">
        <w:trPr>
          <w:trHeight w:val="795"/>
          <w:jc w:val="center"/>
        </w:trPr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 Пр</w:t>
            </w:r>
          </w:p>
        </w:tc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20__ (год предшествовавший отчетному)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___ (отчетный год)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645"/>
          <w:jc w:val="center"/>
        </w:trPr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n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510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510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615"/>
          <w:jc w:val="center"/>
        </w:trPr>
        <w:tc>
          <w:tcPr>
            <w:tcW w:w="1418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Сведения об использовании бюджетных ассигнований краевого бюджета и иных средств на реализацию муниципальной программы </w:t>
            </w:r>
          </w:p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20__ год</w:t>
            </w:r>
          </w:p>
        </w:tc>
      </w:tr>
      <w:tr w:rsidR="002A4C40" w:rsidRPr="00354F16">
        <w:trPr>
          <w:gridAfter w:val="1"/>
          <w:wAfter w:w="258" w:type="dxa"/>
          <w:trHeight w:val="315"/>
          <w:jc w:val="center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A4C40" w:rsidRPr="00354F16">
        <w:trPr>
          <w:gridAfter w:val="1"/>
          <w:wAfter w:w="258" w:type="dxa"/>
          <w:trHeight w:val="585"/>
          <w:jc w:val="center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20__ (год предшествовавший отчетному)</w:t>
            </w:r>
          </w:p>
        </w:tc>
        <w:tc>
          <w:tcPr>
            <w:tcW w:w="13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___ (отчетный год)</w:t>
            </w:r>
          </w:p>
        </w:tc>
        <w:tc>
          <w:tcPr>
            <w:tcW w:w="35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2A4C40" w:rsidRPr="00354F16">
        <w:trPr>
          <w:gridAfter w:val="1"/>
          <w:wAfter w:w="258" w:type="dxa"/>
          <w:trHeight w:val="735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35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C40" w:rsidRPr="00354F16">
        <w:trPr>
          <w:gridAfter w:val="1"/>
          <w:wAfter w:w="258" w:type="dxa"/>
          <w:trHeight w:val="27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157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51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0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7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510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4C40" w:rsidRPr="00354F16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4C40" w:rsidRPr="007F34EC" w:rsidRDefault="002A4C40" w:rsidP="007F34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4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A4C40" w:rsidRPr="007F34EC" w:rsidRDefault="002A4C40" w:rsidP="007F3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4C40" w:rsidRPr="007F34EC" w:rsidSect="008B08D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C40" w:rsidRDefault="002A4C40" w:rsidP="000B61C1">
      <w:pPr>
        <w:spacing w:after="0" w:line="240" w:lineRule="auto"/>
      </w:pPr>
      <w:r>
        <w:separator/>
      </w:r>
    </w:p>
  </w:endnote>
  <w:endnote w:type="continuationSeparator" w:id="1">
    <w:p w:rsidR="002A4C40" w:rsidRDefault="002A4C40" w:rsidP="000B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C40" w:rsidRDefault="002A4C40" w:rsidP="000B61C1">
      <w:pPr>
        <w:spacing w:after="0" w:line="240" w:lineRule="auto"/>
      </w:pPr>
      <w:r>
        <w:separator/>
      </w:r>
    </w:p>
  </w:footnote>
  <w:footnote w:type="continuationSeparator" w:id="1">
    <w:p w:rsidR="002A4C40" w:rsidRDefault="002A4C40" w:rsidP="000B61C1">
      <w:pPr>
        <w:spacing w:after="0" w:line="240" w:lineRule="auto"/>
      </w:pPr>
      <w:r>
        <w:continuationSeparator/>
      </w:r>
    </w:p>
  </w:footnote>
  <w:footnote w:id="2">
    <w:p w:rsidR="002A4C40" w:rsidRDefault="002A4C40" w:rsidP="008B08D5">
      <w:pPr>
        <w:jc w:val="both"/>
      </w:pPr>
      <w:r>
        <w:rPr>
          <w:rStyle w:val="a"/>
        </w:rPr>
        <w:t>*</w:t>
      </w:r>
      <w:r>
        <w:tab/>
      </w:r>
      <w:r w:rsidRPr="008B08D5">
        <w:rPr>
          <w:rFonts w:ascii="Times New Roman" w:hAnsi="Times New Roman" w:cs="Times New Roman"/>
        </w:rPr>
        <w:t>Приводится фактическое значение индикатора (показателя) за год, предшествующий отчетному.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7C02E4"/>
    <w:multiLevelType w:val="hybridMultilevel"/>
    <w:tmpl w:val="799A890A"/>
    <w:lvl w:ilvl="0" w:tplc="5F6884F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27095"/>
    <w:multiLevelType w:val="hybridMultilevel"/>
    <w:tmpl w:val="2D301014"/>
    <w:lvl w:ilvl="0" w:tplc="0E2E7880">
      <w:start w:val="1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91157F7"/>
    <w:multiLevelType w:val="hybridMultilevel"/>
    <w:tmpl w:val="CBEA6DA0"/>
    <w:lvl w:ilvl="0" w:tplc="2F8A13E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B0037"/>
    <w:multiLevelType w:val="multilevel"/>
    <w:tmpl w:val="CC322C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1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E47"/>
    <w:rsid w:val="000000C3"/>
    <w:rsid w:val="000003BF"/>
    <w:rsid w:val="000003F1"/>
    <w:rsid w:val="00000739"/>
    <w:rsid w:val="00000B85"/>
    <w:rsid w:val="00000FA4"/>
    <w:rsid w:val="00001533"/>
    <w:rsid w:val="0000156E"/>
    <w:rsid w:val="000021C6"/>
    <w:rsid w:val="00004706"/>
    <w:rsid w:val="00004794"/>
    <w:rsid w:val="00004936"/>
    <w:rsid w:val="00004F69"/>
    <w:rsid w:val="000069A7"/>
    <w:rsid w:val="00006AD3"/>
    <w:rsid w:val="0000767C"/>
    <w:rsid w:val="00007B58"/>
    <w:rsid w:val="00007BF3"/>
    <w:rsid w:val="00007E7D"/>
    <w:rsid w:val="00010032"/>
    <w:rsid w:val="00010545"/>
    <w:rsid w:val="000106DF"/>
    <w:rsid w:val="00010880"/>
    <w:rsid w:val="000116EF"/>
    <w:rsid w:val="00012557"/>
    <w:rsid w:val="00013170"/>
    <w:rsid w:val="000131FB"/>
    <w:rsid w:val="0001421C"/>
    <w:rsid w:val="000145FE"/>
    <w:rsid w:val="00015037"/>
    <w:rsid w:val="00015254"/>
    <w:rsid w:val="000153BE"/>
    <w:rsid w:val="00016D27"/>
    <w:rsid w:val="000174B3"/>
    <w:rsid w:val="00020711"/>
    <w:rsid w:val="00020738"/>
    <w:rsid w:val="00021482"/>
    <w:rsid w:val="0002187D"/>
    <w:rsid w:val="00022471"/>
    <w:rsid w:val="00022967"/>
    <w:rsid w:val="00022B40"/>
    <w:rsid w:val="000230A6"/>
    <w:rsid w:val="000234C0"/>
    <w:rsid w:val="000239CC"/>
    <w:rsid w:val="00024AC4"/>
    <w:rsid w:val="0002545E"/>
    <w:rsid w:val="00026166"/>
    <w:rsid w:val="00026D7F"/>
    <w:rsid w:val="00027A1D"/>
    <w:rsid w:val="00027AC5"/>
    <w:rsid w:val="00027D2F"/>
    <w:rsid w:val="000303DE"/>
    <w:rsid w:val="00030D68"/>
    <w:rsid w:val="00031CED"/>
    <w:rsid w:val="00032FBC"/>
    <w:rsid w:val="000335D0"/>
    <w:rsid w:val="00033A0B"/>
    <w:rsid w:val="00033F66"/>
    <w:rsid w:val="00034317"/>
    <w:rsid w:val="0003435E"/>
    <w:rsid w:val="000344CA"/>
    <w:rsid w:val="000352CB"/>
    <w:rsid w:val="0003532F"/>
    <w:rsid w:val="0003599C"/>
    <w:rsid w:val="00035C91"/>
    <w:rsid w:val="00036139"/>
    <w:rsid w:val="00036D19"/>
    <w:rsid w:val="00036F24"/>
    <w:rsid w:val="00037777"/>
    <w:rsid w:val="00037FA6"/>
    <w:rsid w:val="00040107"/>
    <w:rsid w:val="00040FCC"/>
    <w:rsid w:val="00041BAA"/>
    <w:rsid w:val="00041D4E"/>
    <w:rsid w:val="00041E8D"/>
    <w:rsid w:val="00042919"/>
    <w:rsid w:val="0004321A"/>
    <w:rsid w:val="00043281"/>
    <w:rsid w:val="00043ABF"/>
    <w:rsid w:val="00044249"/>
    <w:rsid w:val="000452B1"/>
    <w:rsid w:val="000455D8"/>
    <w:rsid w:val="000461A9"/>
    <w:rsid w:val="0004657A"/>
    <w:rsid w:val="00046C8C"/>
    <w:rsid w:val="000479C7"/>
    <w:rsid w:val="00050515"/>
    <w:rsid w:val="00051143"/>
    <w:rsid w:val="00051870"/>
    <w:rsid w:val="00051B0A"/>
    <w:rsid w:val="0005297A"/>
    <w:rsid w:val="00052AA4"/>
    <w:rsid w:val="000535BF"/>
    <w:rsid w:val="000538F6"/>
    <w:rsid w:val="0005464C"/>
    <w:rsid w:val="00054C2B"/>
    <w:rsid w:val="00056094"/>
    <w:rsid w:val="000562E6"/>
    <w:rsid w:val="00057407"/>
    <w:rsid w:val="000576E6"/>
    <w:rsid w:val="000578A8"/>
    <w:rsid w:val="00057DE9"/>
    <w:rsid w:val="00057F74"/>
    <w:rsid w:val="00061534"/>
    <w:rsid w:val="000620C9"/>
    <w:rsid w:val="000625C8"/>
    <w:rsid w:val="00063187"/>
    <w:rsid w:val="00063517"/>
    <w:rsid w:val="00063A1B"/>
    <w:rsid w:val="00063AD6"/>
    <w:rsid w:val="000640FE"/>
    <w:rsid w:val="00064E30"/>
    <w:rsid w:val="00065B5F"/>
    <w:rsid w:val="00065FD9"/>
    <w:rsid w:val="00066211"/>
    <w:rsid w:val="0006772C"/>
    <w:rsid w:val="000702C8"/>
    <w:rsid w:val="00070688"/>
    <w:rsid w:val="00070746"/>
    <w:rsid w:val="00071191"/>
    <w:rsid w:val="00071C64"/>
    <w:rsid w:val="00073EC0"/>
    <w:rsid w:val="0007452E"/>
    <w:rsid w:val="00074C81"/>
    <w:rsid w:val="0007601F"/>
    <w:rsid w:val="00076906"/>
    <w:rsid w:val="00076F13"/>
    <w:rsid w:val="00077546"/>
    <w:rsid w:val="00077D3C"/>
    <w:rsid w:val="00080070"/>
    <w:rsid w:val="000801C5"/>
    <w:rsid w:val="0008028E"/>
    <w:rsid w:val="0008078A"/>
    <w:rsid w:val="000814F8"/>
    <w:rsid w:val="000815F9"/>
    <w:rsid w:val="00081670"/>
    <w:rsid w:val="00081B98"/>
    <w:rsid w:val="00081E04"/>
    <w:rsid w:val="00082A69"/>
    <w:rsid w:val="00082C1C"/>
    <w:rsid w:val="0008302C"/>
    <w:rsid w:val="00083040"/>
    <w:rsid w:val="00083074"/>
    <w:rsid w:val="00083201"/>
    <w:rsid w:val="000832ED"/>
    <w:rsid w:val="00083D74"/>
    <w:rsid w:val="000841EA"/>
    <w:rsid w:val="00085C73"/>
    <w:rsid w:val="00085DF8"/>
    <w:rsid w:val="000864A1"/>
    <w:rsid w:val="0008726A"/>
    <w:rsid w:val="0008780F"/>
    <w:rsid w:val="00087EFA"/>
    <w:rsid w:val="00090E35"/>
    <w:rsid w:val="00090F18"/>
    <w:rsid w:val="00091123"/>
    <w:rsid w:val="00091669"/>
    <w:rsid w:val="00092203"/>
    <w:rsid w:val="00093385"/>
    <w:rsid w:val="000936B0"/>
    <w:rsid w:val="00093932"/>
    <w:rsid w:val="00093A59"/>
    <w:rsid w:val="00093D5F"/>
    <w:rsid w:val="000941A9"/>
    <w:rsid w:val="00094DF1"/>
    <w:rsid w:val="000957E0"/>
    <w:rsid w:val="00095C71"/>
    <w:rsid w:val="00095CA9"/>
    <w:rsid w:val="00095CF3"/>
    <w:rsid w:val="00095D04"/>
    <w:rsid w:val="00095E8D"/>
    <w:rsid w:val="0009632C"/>
    <w:rsid w:val="00096866"/>
    <w:rsid w:val="00096E11"/>
    <w:rsid w:val="00096ECF"/>
    <w:rsid w:val="00097E1F"/>
    <w:rsid w:val="000A05D7"/>
    <w:rsid w:val="000A06B3"/>
    <w:rsid w:val="000A1997"/>
    <w:rsid w:val="000A227B"/>
    <w:rsid w:val="000A355E"/>
    <w:rsid w:val="000A39A1"/>
    <w:rsid w:val="000A3A4F"/>
    <w:rsid w:val="000A3B6A"/>
    <w:rsid w:val="000A4E25"/>
    <w:rsid w:val="000A5220"/>
    <w:rsid w:val="000A5696"/>
    <w:rsid w:val="000A5861"/>
    <w:rsid w:val="000A5D6E"/>
    <w:rsid w:val="000A6007"/>
    <w:rsid w:val="000A63DD"/>
    <w:rsid w:val="000A671D"/>
    <w:rsid w:val="000A7428"/>
    <w:rsid w:val="000A7C7E"/>
    <w:rsid w:val="000B1171"/>
    <w:rsid w:val="000B14D6"/>
    <w:rsid w:val="000B16BF"/>
    <w:rsid w:val="000B179E"/>
    <w:rsid w:val="000B1ACD"/>
    <w:rsid w:val="000B1C84"/>
    <w:rsid w:val="000B1E98"/>
    <w:rsid w:val="000B239F"/>
    <w:rsid w:val="000B3752"/>
    <w:rsid w:val="000B3F7C"/>
    <w:rsid w:val="000B4569"/>
    <w:rsid w:val="000B45F1"/>
    <w:rsid w:val="000B4CD2"/>
    <w:rsid w:val="000B5426"/>
    <w:rsid w:val="000B61C1"/>
    <w:rsid w:val="000B6ED2"/>
    <w:rsid w:val="000B7F0D"/>
    <w:rsid w:val="000C00A7"/>
    <w:rsid w:val="000C0420"/>
    <w:rsid w:val="000C07BE"/>
    <w:rsid w:val="000C0AA7"/>
    <w:rsid w:val="000C0D2F"/>
    <w:rsid w:val="000C160E"/>
    <w:rsid w:val="000C17F0"/>
    <w:rsid w:val="000C1C4F"/>
    <w:rsid w:val="000C1E4C"/>
    <w:rsid w:val="000C2008"/>
    <w:rsid w:val="000C215E"/>
    <w:rsid w:val="000C3DA2"/>
    <w:rsid w:val="000C47E8"/>
    <w:rsid w:val="000C5BDD"/>
    <w:rsid w:val="000C7897"/>
    <w:rsid w:val="000C7AF9"/>
    <w:rsid w:val="000D0F5B"/>
    <w:rsid w:val="000D1687"/>
    <w:rsid w:val="000D1CB9"/>
    <w:rsid w:val="000D28A4"/>
    <w:rsid w:val="000D3432"/>
    <w:rsid w:val="000D3AB8"/>
    <w:rsid w:val="000D3C34"/>
    <w:rsid w:val="000D3DE5"/>
    <w:rsid w:val="000D3EDA"/>
    <w:rsid w:val="000D451B"/>
    <w:rsid w:val="000D5D68"/>
    <w:rsid w:val="000D6117"/>
    <w:rsid w:val="000D6545"/>
    <w:rsid w:val="000D72D6"/>
    <w:rsid w:val="000E1226"/>
    <w:rsid w:val="000E127C"/>
    <w:rsid w:val="000E2270"/>
    <w:rsid w:val="000E2BF5"/>
    <w:rsid w:val="000E32E4"/>
    <w:rsid w:val="000E32F8"/>
    <w:rsid w:val="000E341E"/>
    <w:rsid w:val="000E45CA"/>
    <w:rsid w:val="000E4B14"/>
    <w:rsid w:val="000E4BE8"/>
    <w:rsid w:val="000E4D4A"/>
    <w:rsid w:val="000E53E8"/>
    <w:rsid w:val="000E5454"/>
    <w:rsid w:val="000E5815"/>
    <w:rsid w:val="000E5E65"/>
    <w:rsid w:val="000E62E6"/>
    <w:rsid w:val="000E68BC"/>
    <w:rsid w:val="000E6D34"/>
    <w:rsid w:val="000E70A6"/>
    <w:rsid w:val="000F0042"/>
    <w:rsid w:val="000F0ACD"/>
    <w:rsid w:val="000F0E37"/>
    <w:rsid w:val="000F1188"/>
    <w:rsid w:val="000F156D"/>
    <w:rsid w:val="000F1BE0"/>
    <w:rsid w:val="000F209F"/>
    <w:rsid w:val="000F23B4"/>
    <w:rsid w:val="000F3369"/>
    <w:rsid w:val="000F3628"/>
    <w:rsid w:val="000F3706"/>
    <w:rsid w:val="000F3B6F"/>
    <w:rsid w:val="000F4B1F"/>
    <w:rsid w:val="000F4F4E"/>
    <w:rsid w:val="000F7296"/>
    <w:rsid w:val="00100156"/>
    <w:rsid w:val="001007DC"/>
    <w:rsid w:val="001017AE"/>
    <w:rsid w:val="00101DE6"/>
    <w:rsid w:val="00102337"/>
    <w:rsid w:val="0010257A"/>
    <w:rsid w:val="00102961"/>
    <w:rsid w:val="0010369E"/>
    <w:rsid w:val="001036D1"/>
    <w:rsid w:val="00103851"/>
    <w:rsid w:val="00103FC5"/>
    <w:rsid w:val="001040B8"/>
    <w:rsid w:val="00104325"/>
    <w:rsid w:val="00104D87"/>
    <w:rsid w:val="00105330"/>
    <w:rsid w:val="0010665E"/>
    <w:rsid w:val="00106C4A"/>
    <w:rsid w:val="00106E79"/>
    <w:rsid w:val="001072F3"/>
    <w:rsid w:val="00107E1E"/>
    <w:rsid w:val="001104C6"/>
    <w:rsid w:val="001116FF"/>
    <w:rsid w:val="001117E2"/>
    <w:rsid w:val="00111D4A"/>
    <w:rsid w:val="0011213A"/>
    <w:rsid w:val="0011226B"/>
    <w:rsid w:val="001123EA"/>
    <w:rsid w:val="001129FF"/>
    <w:rsid w:val="00112A29"/>
    <w:rsid w:val="00112A9A"/>
    <w:rsid w:val="001131C0"/>
    <w:rsid w:val="00113666"/>
    <w:rsid w:val="00113A52"/>
    <w:rsid w:val="00113B17"/>
    <w:rsid w:val="00114842"/>
    <w:rsid w:val="00114CD5"/>
    <w:rsid w:val="00114ECF"/>
    <w:rsid w:val="001152AC"/>
    <w:rsid w:val="001153CF"/>
    <w:rsid w:val="001161B4"/>
    <w:rsid w:val="0011688F"/>
    <w:rsid w:val="00116EC1"/>
    <w:rsid w:val="00117489"/>
    <w:rsid w:val="00120610"/>
    <w:rsid w:val="001209BD"/>
    <w:rsid w:val="001217ED"/>
    <w:rsid w:val="00121848"/>
    <w:rsid w:val="001220A6"/>
    <w:rsid w:val="001225CC"/>
    <w:rsid w:val="001237BA"/>
    <w:rsid w:val="001251A3"/>
    <w:rsid w:val="00126281"/>
    <w:rsid w:val="001263CB"/>
    <w:rsid w:val="0012697F"/>
    <w:rsid w:val="00126A6C"/>
    <w:rsid w:val="00126B86"/>
    <w:rsid w:val="00126C95"/>
    <w:rsid w:val="00126F23"/>
    <w:rsid w:val="00127311"/>
    <w:rsid w:val="001308A8"/>
    <w:rsid w:val="001315A7"/>
    <w:rsid w:val="00131BEF"/>
    <w:rsid w:val="001324B4"/>
    <w:rsid w:val="00132674"/>
    <w:rsid w:val="0013279D"/>
    <w:rsid w:val="00133641"/>
    <w:rsid w:val="00133E00"/>
    <w:rsid w:val="0013410E"/>
    <w:rsid w:val="00134418"/>
    <w:rsid w:val="00134AFF"/>
    <w:rsid w:val="00135109"/>
    <w:rsid w:val="00135931"/>
    <w:rsid w:val="00135A84"/>
    <w:rsid w:val="00136B0A"/>
    <w:rsid w:val="00136B4D"/>
    <w:rsid w:val="00137176"/>
    <w:rsid w:val="0013769B"/>
    <w:rsid w:val="001377D0"/>
    <w:rsid w:val="00140434"/>
    <w:rsid w:val="00140B83"/>
    <w:rsid w:val="00141514"/>
    <w:rsid w:val="0014176E"/>
    <w:rsid w:val="00143297"/>
    <w:rsid w:val="0014333A"/>
    <w:rsid w:val="00143CB2"/>
    <w:rsid w:val="00144572"/>
    <w:rsid w:val="00145015"/>
    <w:rsid w:val="00145ACC"/>
    <w:rsid w:val="00145E83"/>
    <w:rsid w:val="001467D6"/>
    <w:rsid w:val="001468B0"/>
    <w:rsid w:val="00146DD3"/>
    <w:rsid w:val="0014708B"/>
    <w:rsid w:val="00147910"/>
    <w:rsid w:val="00150818"/>
    <w:rsid w:val="00151AE7"/>
    <w:rsid w:val="00152E9F"/>
    <w:rsid w:val="00152ECD"/>
    <w:rsid w:val="001537BE"/>
    <w:rsid w:val="00154254"/>
    <w:rsid w:val="001544D3"/>
    <w:rsid w:val="00154A99"/>
    <w:rsid w:val="001551BF"/>
    <w:rsid w:val="0015622E"/>
    <w:rsid w:val="001565E1"/>
    <w:rsid w:val="00156631"/>
    <w:rsid w:val="00156B23"/>
    <w:rsid w:val="0015759A"/>
    <w:rsid w:val="00157D7A"/>
    <w:rsid w:val="00157E78"/>
    <w:rsid w:val="00160745"/>
    <w:rsid w:val="00160831"/>
    <w:rsid w:val="00160C69"/>
    <w:rsid w:val="00161521"/>
    <w:rsid w:val="001616A5"/>
    <w:rsid w:val="00161B74"/>
    <w:rsid w:val="00162970"/>
    <w:rsid w:val="001634A4"/>
    <w:rsid w:val="001640C8"/>
    <w:rsid w:val="00164620"/>
    <w:rsid w:val="00166338"/>
    <w:rsid w:val="00166566"/>
    <w:rsid w:val="00166882"/>
    <w:rsid w:val="00167333"/>
    <w:rsid w:val="00167F65"/>
    <w:rsid w:val="00171800"/>
    <w:rsid w:val="001719A0"/>
    <w:rsid w:val="00171C65"/>
    <w:rsid w:val="0017250D"/>
    <w:rsid w:val="00172831"/>
    <w:rsid w:val="001728DB"/>
    <w:rsid w:val="0017412D"/>
    <w:rsid w:val="00174216"/>
    <w:rsid w:val="00174B4C"/>
    <w:rsid w:val="00174C3A"/>
    <w:rsid w:val="00175169"/>
    <w:rsid w:val="001755B1"/>
    <w:rsid w:val="00175D32"/>
    <w:rsid w:val="00176893"/>
    <w:rsid w:val="00176980"/>
    <w:rsid w:val="001772AA"/>
    <w:rsid w:val="0017768A"/>
    <w:rsid w:val="00177848"/>
    <w:rsid w:val="00177999"/>
    <w:rsid w:val="0018009C"/>
    <w:rsid w:val="001808BF"/>
    <w:rsid w:val="00180ACD"/>
    <w:rsid w:val="00180BF4"/>
    <w:rsid w:val="00180E68"/>
    <w:rsid w:val="001825B4"/>
    <w:rsid w:val="001826A0"/>
    <w:rsid w:val="00182ABB"/>
    <w:rsid w:val="00182F7C"/>
    <w:rsid w:val="00183378"/>
    <w:rsid w:val="00183B25"/>
    <w:rsid w:val="00184120"/>
    <w:rsid w:val="001848EE"/>
    <w:rsid w:val="0018526A"/>
    <w:rsid w:val="00185D51"/>
    <w:rsid w:val="00185D79"/>
    <w:rsid w:val="0018624D"/>
    <w:rsid w:val="00186252"/>
    <w:rsid w:val="00186911"/>
    <w:rsid w:val="00186BB9"/>
    <w:rsid w:val="00186C21"/>
    <w:rsid w:val="00186D8C"/>
    <w:rsid w:val="0018759F"/>
    <w:rsid w:val="00187D94"/>
    <w:rsid w:val="00187FC4"/>
    <w:rsid w:val="00190F4B"/>
    <w:rsid w:val="00192509"/>
    <w:rsid w:val="0019259D"/>
    <w:rsid w:val="0019292A"/>
    <w:rsid w:val="0019326F"/>
    <w:rsid w:val="00193B8C"/>
    <w:rsid w:val="00193C61"/>
    <w:rsid w:val="00193DBB"/>
    <w:rsid w:val="00194BD4"/>
    <w:rsid w:val="00195B54"/>
    <w:rsid w:val="001968D3"/>
    <w:rsid w:val="00196BB9"/>
    <w:rsid w:val="00196FEC"/>
    <w:rsid w:val="00197692"/>
    <w:rsid w:val="001A01D8"/>
    <w:rsid w:val="001A0BAF"/>
    <w:rsid w:val="001A0E2F"/>
    <w:rsid w:val="001A18E3"/>
    <w:rsid w:val="001A250F"/>
    <w:rsid w:val="001A2953"/>
    <w:rsid w:val="001A3386"/>
    <w:rsid w:val="001A34B5"/>
    <w:rsid w:val="001A3E53"/>
    <w:rsid w:val="001A4233"/>
    <w:rsid w:val="001A4497"/>
    <w:rsid w:val="001A6055"/>
    <w:rsid w:val="001A6459"/>
    <w:rsid w:val="001A674B"/>
    <w:rsid w:val="001A6EFD"/>
    <w:rsid w:val="001A7073"/>
    <w:rsid w:val="001A744E"/>
    <w:rsid w:val="001A786F"/>
    <w:rsid w:val="001B0261"/>
    <w:rsid w:val="001B044F"/>
    <w:rsid w:val="001B05A0"/>
    <w:rsid w:val="001B07F0"/>
    <w:rsid w:val="001B0AB4"/>
    <w:rsid w:val="001B1655"/>
    <w:rsid w:val="001B1811"/>
    <w:rsid w:val="001B1A1F"/>
    <w:rsid w:val="001B1A71"/>
    <w:rsid w:val="001B1E56"/>
    <w:rsid w:val="001B215A"/>
    <w:rsid w:val="001B22B3"/>
    <w:rsid w:val="001B26FE"/>
    <w:rsid w:val="001B30CD"/>
    <w:rsid w:val="001B34B9"/>
    <w:rsid w:val="001B3C61"/>
    <w:rsid w:val="001B4641"/>
    <w:rsid w:val="001B4668"/>
    <w:rsid w:val="001B546E"/>
    <w:rsid w:val="001B63A3"/>
    <w:rsid w:val="001B6661"/>
    <w:rsid w:val="001B6F7F"/>
    <w:rsid w:val="001B71FC"/>
    <w:rsid w:val="001B74E2"/>
    <w:rsid w:val="001C01A9"/>
    <w:rsid w:val="001C051D"/>
    <w:rsid w:val="001C06D3"/>
    <w:rsid w:val="001C0BC6"/>
    <w:rsid w:val="001C165C"/>
    <w:rsid w:val="001C20A8"/>
    <w:rsid w:val="001C2E0E"/>
    <w:rsid w:val="001C2E50"/>
    <w:rsid w:val="001C2FCE"/>
    <w:rsid w:val="001C314B"/>
    <w:rsid w:val="001C3B13"/>
    <w:rsid w:val="001C4A63"/>
    <w:rsid w:val="001C5692"/>
    <w:rsid w:val="001C59C3"/>
    <w:rsid w:val="001C696D"/>
    <w:rsid w:val="001C6A40"/>
    <w:rsid w:val="001C7F14"/>
    <w:rsid w:val="001D0744"/>
    <w:rsid w:val="001D08DC"/>
    <w:rsid w:val="001D0976"/>
    <w:rsid w:val="001D22AB"/>
    <w:rsid w:val="001D2A91"/>
    <w:rsid w:val="001D3BFF"/>
    <w:rsid w:val="001D40D2"/>
    <w:rsid w:val="001D4995"/>
    <w:rsid w:val="001D4EF1"/>
    <w:rsid w:val="001D5739"/>
    <w:rsid w:val="001D6C06"/>
    <w:rsid w:val="001D6ECF"/>
    <w:rsid w:val="001D6ED0"/>
    <w:rsid w:val="001D7036"/>
    <w:rsid w:val="001D7754"/>
    <w:rsid w:val="001E04EB"/>
    <w:rsid w:val="001E06DE"/>
    <w:rsid w:val="001E07F0"/>
    <w:rsid w:val="001E0DF6"/>
    <w:rsid w:val="001E0F74"/>
    <w:rsid w:val="001E100D"/>
    <w:rsid w:val="001E126E"/>
    <w:rsid w:val="001E1AB7"/>
    <w:rsid w:val="001E2586"/>
    <w:rsid w:val="001E2BF0"/>
    <w:rsid w:val="001E3287"/>
    <w:rsid w:val="001E339A"/>
    <w:rsid w:val="001E33E2"/>
    <w:rsid w:val="001E367F"/>
    <w:rsid w:val="001E3810"/>
    <w:rsid w:val="001E3A03"/>
    <w:rsid w:val="001E3A8B"/>
    <w:rsid w:val="001E49DB"/>
    <w:rsid w:val="001E5220"/>
    <w:rsid w:val="001E535B"/>
    <w:rsid w:val="001E5E31"/>
    <w:rsid w:val="001E619A"/>
    <w:rsid w:val="001E6B66"/>
    <w:rsid w:val="001F0900"/>
    <w:rsid w:val="001F09EB"/>
    <w:rsid w:val="001F0CBF"/>
    <w:rsid w:val="001F0DBC"/>
    <w:rsid w:val="001F24E6"/>
    <w:rsid w:val="001F3200"/>
    <w:rsid w:val="001F3AEB"/>
    <w:rsid w:val="001F3FF5"/>
    <w:rsid w:val="001F4BCA"/>
    <w:rsid w:val="001F4DE4"/>
    <w:rsid w:val="001F5204"/>
    <w:rsid w:val="001F57F4"/>
    <w:rsid w:val="001F589C"/>
    <w:rsid w:val="001F5C69"/>
    <w:rsid w:val="001F6487"/>
    <w:rsid w:val="001F67FD"/>
    <w:rsid w:val="001F6EFC"/>
    <w:rsid w:val="001F7EDF"/>
    <w:rsid w:val="0020082C"/>
    <w:rsid w:val="002008B8"/>
    <w:rsid w:val="00200F77"/>
    <w:rsid w:val="00201348"/>
    <w:rsid w:val="002023C4"/>
    <w:rsid w:val="00202AB0"/>
    <w:rsid w:val="0020351F"/>
    <w:rsid w:val="00203AB5"/>
    <w:rsid w:val="00203DD7"/>
    <w:rsid w:val="0020419F"/>
    <w:rsid w:val="00206088"/>
    <w:rsid w:val="00206692"/>
    <w:rsid w:val="00207D8E"/>
    <w:rsid w:val="002104C1"/>
    <w:rsid w:val="00211239"/>
    <w:rsid w:val="00211D6A"/>
    <w:rsid w:val="00211E53"/>
    <w:rsid w:val="00212FF2"/>
    <w:rsid w:val="002135D5"/>
    <w:rsid w:val="00214E88"/>
    <w:rsid w:val="00215068"/>
    <w:rsid w:val="00215239"/>
    <w:rsid w:val="00217638"/>
    <w:rsid w:val="00217D9C"/>
    <w:rsid w:val="00220067"/>
    <w:rsid w:val="00221CE9"/>
    <w:rsid w:val="00222C8E"/>
    <w:rsid w:val="0022334F"/>
    <w:rsid w:val="0022353E"/>
    <w:rsid w:val="002242EF"/>
    <w:rsid w:val="002252DB"/>
    <w:rsid w:val="00225904"/>
    <w:rsid w:val="0022669D"/>
    <w:rsid w:val="00226B61"/>
    <w:rsid w:val="00226F8C"/>
    <w:rsid w:val="00227104"/>
    <w:rsid w:val="0023021B"/>
    <w:rsid w:val="00231205"/>
    <w:rsid w:val="00232396"/>
    <w:rsid w:val="00232BE8"/>
    <w:rsid w:val="00233A6E"/>
    <w:rsid w:val="00234371"/>
    <w:rsid w:val="00234854"/>
    <w:rsid w:val="00234A4A"/>
    <w:rsid w:val="00235A11"/>
    <w:rsid w:val="00235B9E"/>
    <w:rsid w:val="00235BB7"/>
    <w:rsid w:val="00236928"/>
    <w:rsid w:val="0023770C"/>
    <w:rsid w:val="00240342"/>
    <w:rsid w:val="00240E2E"/>
    <w:rsid w:val="002419B4"/>
    <w:rsid w:val="00242057"/>
    <w:rsid w:val="00242C14"/>
    <w:rsid w:val="00243263"/>
    <w:rsid w:val="00243883"/>
    <w:rsid w:val="00243DFC"/>
    <w:rsid w:val="00243EF6"/>
    <w:rsid w:val="002444E1"/>
    <w:rsid w:val="00244A6B"/>
    <w:rsid w:val="00244D48"/>
    <w:rsid w:val="00244EEC"/>
    <w:rsid w:val="0024502D"/>
    <w:rsid w:val="00245FC0"/>
    <w:rsid w:val="00245FDA"/>
    <w:rsid w:val="002467BC"/>
    <w:rsid w:val="00247BD5"/>
    <w:rsid w:val="0025062C"/>
    <w:rsid w:val="002506F0"/>
    <w:rsid w:val="0025083D"/>
    <w:rsid w:val="002510AE"/>
    <w:rsid w:val="0025119E"/>
    <w:rsid w:val="00251FB7"/>
    <w:rsid w:val="002526AB"/>
    <w:rsid w:val="00252AC4"/>
    <w:rsid w:val="00252C36"/>
    <w:rsid w:val="00252CDE"/>
    <w:rsid w:val="00253C30"/>
    <w:rsid w:val="00253D7F"/>
    <w:rsid w:val="00254621"/>
    <w:rsid w:val="00254CCB"/>
    <w:rsid w:val="00255877"/>
    <w:rsid w:val="0025607E"/>
    <w:rsid w:val="002572AC"/>
    <w:rsid w:val="002578AC"/>
    <w:rsid w:val="00257915"/>
    <w:rsid w:val="002579FD"/>
    <w:rsid w:val="002601FA"/>
    <w:rsid w:val="00260E0E"/>
    <w:rsid w:val="00261315"/>
    <w:rsid w:val="0026165E"/>
    <w:rsid w:val="0026226D"/>
    <w:rsid w:val="00262E61"/>
    <w:rsid w:val="00264E4F"/>
    <w:rsid w:val="0026647E"/>
    <w:rsid w:val="002669A6"/>
    <w:rsid w:val="00266CE2"/>
    <w:rsid w:val="00267186"/>
    <w:rsid w:val="002678EA"/>
    <w:rsid w:val="00267E94"/>
    <w:rsid w:val="002709A9"/>
    <w:rsid w:val="002710F5"/>
    <w:rsid w:val="002718C8"/>
    <w:rsid w:val="0027240A"/>
    <w:rsid w:val="00272514"/>
    <w:rsid w:val="002727B5"/>
    <w:rsid w:val="00273D1B"/>
    <w:rsid w:val="00274789"/>
    <w:rsid w:val="002748B3"/>
    <w:rsid w:val="002751D4"/>
    <w:rsid w:val="002751E0"/>
    <w:rsid w:val="00275D8D"/>
    <w:rsid w:val="00275FDF"/>
    <w:rsid w:val="00276069"/>
    <w:rsid w:val="002763B3"/>
    <w:rsid w:val="002774FF"/>
    <w:rsid w:val="0027750E"/>
    <w:rsid w:val="00277795"/>
    <w:rsid w:val="002804E9"/>
    <w:rsid w:val="002805B6"/>
    <w:rsid w:val="002807EC"/>
    <w:rsid w:val="00281140"/>
    <w:rsid w:val="0028157B"/>
    <w:rsid w:val="002817E2"/>
    <w:rsid w:val="002819DC"/>
    <w:rsid w:val="00281A1B"/>
    <w:rsid w:val="00281EDE"/>
    <w:rsid w:val="00282600"/>
    <w:rsid w:val="00282635"/>
    <w:rsid w:val="00283685"/>
    <w:rsid w:val="00283D61"/>
    <w:rsid w:val="00284306"/>
    <w:rsid w:val="00284F28"/>
    <w:rsid w:val="00284F46"/>
    <w:rsid w:val="00284F79"/>
    <w:rsid w:val="00285415"/>
    <w:rsid w:val="002860B8"/>
    <w:rsid w:val="002860F2"/>
    <w:rsid w:val="00286A9B"/>
    <w:rsid w:val="00286DD9"/>
    <w:rsid w:val="0028712E"/>
    <w:rsid w:val="00290163"/>
    <w:rsid w:val="0029033A"/>
    <w:rsid w:val="002904C7"/>
    <w:rsid w:val="002905BC"/>
    <w:rsid w:val="002907FA"/>
    <w:rsid w:val="00290A6C"/>
    <w:rsid w:val="00291563"/>
    <w:rsid w:val="00291D39"/>
    <w:rsid w:val="002939DA"/>
    <w:rsid w:val="002941AA"/>
    <w:rsid w:val="0029459B"/>
    <w:rsid w:val="00294B71"/>
    <w:rsid w:val="00295E35"/>
    <w:rsid w:val="0029645B"/>
    <w:rsid w:val="00296C97"/>
    <w:rsid w:val="00297125"/>
    <w:rsid w:val="00297B67"/>
    <w:rsid w:val="00297F39"/>
    <w:rsid w:val="002A00CD"/>
    <w:rsid w:val="002A058A"/>
    <w:rsid w:val="002A09FC"/>
    <w:rsid w:val="002A1351"/>
    <w:rsid w:val="002A2CB1"/>
    <w:rsid w:val="002A2FBB"/>
    <w:rsid w:val="002A357D"/>
    <w:rsid w:val="002A39B3"/>
    <w:rsid w:val="002A4214"/>
    <w:rsid w:val="002A42BE"/>
    <w:rsid w:val="002A4C40"/>
    <w:rsid w:val="002A4CBA"/>
    <w:rsid w:val="002A5363"/>
    <w:rsid w:val="002A5D47"/>
    <w:rsid w:val="002A5E3E"/>
    <w:rsid w:val="002A6060"/>
    <w:rsid w:val="002A6076"/>
    <w:rsid w:val="002A65FE"/>
    <w:rsid w:val="002A6653"/>
    <w:rsid w:val="002A6C04"/>
    <w:rsid w:val="002A6E57"/>
    <w:rsid w:val="002A6FE6"/>
    <w:rsid w:val="002A7116"/>
    <w:rsid w:val="002A7442"/>
    <w:rsid w:val="002A76DF"/>
    <w:rsid w:val="002A7B6B"/>
    <w:rsid w:val="002B0395"/>
    <w:rsid w:val="002B1691"/>
    <w:rsid w:val="002B1889"/>
    <w:rsid w:val="002B2497"/>
    <w:rsid w:val="002B263F"/>
    <w:rsid w:val="002B268C"/>
    <w:rsid w:val="002B30DB"/>
    <w:rsid w:val="002B33F1"/>
    <w:rsid w:val="002B3BA3"/>
    <w:rsid w:val="002B4261"/>
    <w:rsid w:val="002B497F"/>
    <w:rsid w:val="002B4CCD"/>
    <w:rsid w:val="002B5000"/>
    <w:rsid w:val="002B5664"/>
    <w:rsid w:val="002B5B55"/>
    <w:rsid w:val="002B5C68"/>
    <w:rsid w:val="002B610A"/>
    <w:rsid w:val="002C02D5"/>
    <w:rsid w:val="002C0794"/>
    <w:rsid w:val="002C0E19"/>
    <w:rsid w:val="002C1DB6"/>
    <w:rsid w:val="002C2595"/>
    <w:rsid w:val="002C2CBD"/>
    <w:rsid w:val="002C3BE7"/>
    <w:rsid w:val="002C4117"/>
    <w:rsid w:val="002C44A3"/>
    <w:rsid w:val="002C4539"/>
    <w:rsid w:val="002C45FB"/>
    <w:rsid w:val="002C4E7B"/>
    <w:rsid w:val="002C540F"/>
    <w:rsid w:val="002C6212"/>
    <w:rsid w:val="002C6C92"/>
    <w:rsid w:val="002C77CF"/>
    <w:rsid w:val="002D0C47"/>
    <w:rsid w:val="002D0C9C"/>
    <w:rsid w:val="002D18D3"/>
    <w:rsid w:val="002D18DA"/>
    <w:rsid w:val="002D1CF4"/>
    <w:rsid w:val="002D1D3E"/>
    <w:rsid w:val="002D1DC2"/>
    <w:rsid w:val="002D3132"/>
    <w:rsid w:val="002D3A10"/>
    <w:rsid w:val="002D3E2E"/>
    <w:rsid w:val="002D419C"/>
    <w:rsid w:val="002D5126"/>
    <w:rsid w:val="002D53A9"/>
    <w:rsid w:val="002D5F92"/>
    <w:rsid w:val="002D64FA"/>
    <w:rsid w:val="002D65D2"/>
    <w:rsid w:val="002D6C0B"/>
    <w:rsid w:val="002D74BD"/>
    <w:rsid w:val="002D7C7B"/>
    <w:rsid w:val="002D7E80"/>
    <w:rsid w:val="002E029E"/>
    <w:rsid w:val="002E0599"/>
    <w:rsid w:val="002E0946"/>
    <w:rsid w:val="002E0ABA"/>
    <w:rsid w:val="002E1290"/>
    <w:rsid w:val="002E243B"/>
    <w:rsid w:val="002E2574"/>
    <w:rsid w:val="002E2A1D"/>
    <w:rsid w:val="002E2FF3"/>
    <w:rsid w:val="002E3DFE"/>
    <w:rsid w:val="002E44D7"/>
    <w:rsid w:val="002E457B"/>
    <w:rsid w:val="002E49C4"/>
    <w:rsid w:val="002E5150"/>
    <w:rsid w:val="002E5312"/>
    <w:rsid w:val="002E5541"/>
    <w:rsid w:val="002E5615"/>
    <w:rsid w:val="002E5E24"/>
    <w:rsid w:val="002E5ECC"/>
    <w:rsid w:val="002E6552"/>
    <w:rsid w:val="002E68F3"/>
    <w:rsid w:val="002E6999"/>
    <w:rsid w:val="002E74AC"/>
    <w:rsid w:val="002E7D81"/>
    <w:rsid w:val="002F14D0"/>
    <w:rsid w:val="002F16D6"/>
    <w:rsid w:val="002F2092"/>
    <w:rsid w:val="002F21B8"/>
    <w:rsid w:val="002F257D"/>
    <w:rsid w:val="002F2708"/>
    <w:rsid w:val="002F2E79"/>
    <w:rsid w:val="002F361A"/>
    <w:rsid w:val="002F4200"/>
    <w:rsid w:val="002F4510"/>
    <w:rsid w:val="002F486C"/>
    <w:rsid w:val="002F4B81"/>
    <w:rsid w:val="002F517B"/>
    <w:rsid w:val="002F517C"/>
    <w:rsid w:val="002F53E3"/>
    <w:rsid w:val="002F5466"/>
    <w:rsid w:val="002F5AF2"/>
    <w:rsid w:val="002F69E9"/>
    <w:rsid w:val="002F75AD"/>
    <w:rsid w:val="00300055"/>
    <w:rsid w:val="003001E8"/>
    <w:rsid w:val="00300813"/>
    <w:rsid w:val="00300AF8"/>
    <w:rsid w:val="00301AA4"/>
    <w:rsid w:val="00301B54"/>
    <w:rsid w:val="00301E70"/>
    <w:rsid w:val="00302008"/>
    <w:rsid w:val="003021DE"/>
    <w:rsid w:val="003026F3"/>
    <w:rsid w:val="00302788"/>
    <w:rsid w:val="00302D09"/>
    <w:rsid w:val="00302F2C"/>
    <w:rsid w:val="00303632"/>
    <w:rsid w:val="00303AFE"/>
    <w:rsid w:val="00303ED5"/>
    <w:rsid w:val="00304205"/>
    <w:rsid w:val="00304E26"/>
    <w:rsid w:val="00304EBB"/>
    <w:rsid w:val="003056B9"/>
    <w:rsid w:val="00305E60"/>
    <w:rsid w:val="00306392"/>
    <w:rsid w:val="00306459"/>
    <w:rsid w:val="0030669C"/>
    <w:rsid w:val="00306EB6"/>
    <w:rsid w:val="0031023E"/>
    <w:rsid w:val="0031135D"/>
    <w:rsid w:val="00311CBB"/>
    <w:rsid w:val="00311D70"/>
    <w:rsid w:val="003125DB"/>
    <w:rsid w:val="003131B3"/>
    <w:rsid w:val="00313623"/>
    <w:rsid w:val="00313903"/>
    <w:rsid w:val="00313A2C"/>
    <w:rsid w:val="00313B58"/>
    <w:rsid w:val="00313DCE"/>
    <w:rsid w:val="00314069"/>
    <w:rsid w:val="003148D4"/>
    <w:rsid w:val="00314942"/>
    <w:rsid w:val="0031656A"/>
    <w:rsid w:val="00316CC1"/>
    <w:rsid w:val="00316D3A"/>
    <w:rsid w:val="0031738C"/>
    <w:rsid w:val="00317D38"/>
    <w:rsid w:val="0032086E"/>
    <w:rsid w:val="00320CF5"/>
    <w:rsid w:val="003214DB"/>
    <w:rsid w:val="00321C96"/>
    <w:rsid w:val="00321DBB"/>
    <w:rsid w:val="00321F7A"/>
    <w:rsid w:val="00322114"/>
    <w:rsid w:val="003227F4"/>
    <w:rsid w:val="00323208"/>
    <w:rsid w:val="00324828"/>
    <w:rsid w:val="00324AAE"/>
    <w:rsid w:val="00325441"/>
    <w:rsid w:val="003255DA"/>
    <w:rsid w:val="003258F6"/>
    <w:rsid w:val="00325D16"/>
    <w:rsid w:val="00326B4D"/>
    <w:rsid w:val="00326D6B"/>
    <w:rsid w:val="003273D0"/>
    <w:rsid w:val="00330217"/>
    <w:rsid w:val="003317B6"/>
    <w:rsid w:val="00331A24"/>
    <w:rsid w:val="00331AD6"/>
    <w:rsid w:val="00331F6A"/>
    <w:rsid w:val="00332255"/>
    <w:rsid w:val="0033242B"/>
    <w:rsid w:val="003328AE"/>
    <w:rsid w:val="00332B94"/>
    <w:rsid w:val="00333798"/>
    <w:rsid w:val="0033397D"/>
    <w:rsid w:val="003342C8"/>
    <w:rsid w:val="003353B1"/>
    <w:rsid w:val="0033609F"/>
    <w:rsid w:val="0033615E"/>
    <w:rsid w:val="00336961"/>
    <w:rsid w:val="003371B7"/>
    <w:rsid w:val="00337891"/>
    <w:rsid w:val="00340DE6"/>
    <w:rsid w:val="00340FC9"/>
    <w:rsid w:val="0034137E"/>
    <w:rsid w:val="00342171"/>
    <w:rsid w:val="003421ED"/>
    <w:rsid w:val="00342685"/>
    <w:rsid w:val="0034392E"/>
    <w:rsid w:val="00343BBF"/>
    <w:rsid w:val="003443D5"/>
    <w:rsid w:val="003445E6"/>
    <w:rsid w:val="00344715"/>
    <w:rsid w:val="00344EF8"/>
    <w:rsid w:val="0034569C"/>
    <w:rsid w:val="00345D6B"/>
    <w:rsid w:val="00345E0E"/>
    <w:rsid w:val="00346036"/>
    <w:rsid w:val="003461BA"/>
    <w:rsid w:val="00346251"/>
    <w:rsid w:val="003466F4"/>
    <w:rsid w:val="0034695E"/>
    <w:rsid w:val="00346A11"/>
    <w:rsid w:val="00346DE1"/>
    <w:rsid w:val="00346E05"/>
    <w:rsid w:val="00347552"/>
    <w:rsid w:val="00350695"/>
    <w:rsid w:val="003510F9"/>
    <w:rsid w:val="003513B5"/>
    <w:rsid w:val="00352010"/>
    <w:rsid w:val="003535E2"/>
    <w:rsid w:val="00353BB0"/>
    <w:rsid w:val="00354088"/>
    <w:rsid w:val="0035437B"/>
    <w:rsid w:val="00354F16"/>
    <w:rsid w:val="00355219"/>
    <w:rsid w:val="0035526E"/>
    <w:rsid w:val="0035540C"/>
    <w:rsid w:val="00355A3A"/>
    <w:rsid w:val="00355D3F"/>
    <w:rsid w:val="00355F2F"/>
    <w:rsid w:val="00355FDA"/>
    <w:rsid w:val="00356165"/>
    <w:rsid w:val="0035627B"/>
    <w:rsid w:val="00356670"/>
    <w:rsid w:val="00357388"/>
    <w:rsid w:val="003603EC"/>
    <w:rsid w:val="00360485"/>
    <w:rsid w:val="003604A0"/>
    <w:rsid w:val="00360739"/>
    <w:rsid w:val="00360DB8"/>
    <w:rsid w:val="0036106B"/>
    <w:rsid w:val="003615F8"/>
    <w:rsid w:val="003618AC"/>
    <w:rsid w:val="00361A2F"/>
    <w:rsid w:val="00361A81"/>
    <w:rsid w:val="00361C8B"/>
    <w:rsid w:val="00362A71"/>
    <w:rsid w:val="00362FB7"/>
    <w:rsid w:val="003631A8"/>
    <w:rsid w:val="003632B2"/>
    <w:rsid w:val="00363785"/>
    <w:rsid w:val="0036444B"/>
    <w:rsid w:val="003644C2"/>
    <w:rsid w:val="00364628"/>
    <w:rsid w:val="0036603C"/>
    <w:rsid w:val="00366153"/>
    <w:rsid w:val="0036762F"/>
    <w:rsid w:val="0037028B"/>
    <w:rsid w:val="003708E9"/>
    <w:rsid w:val="00370948"/>
    <w:rsid w:val="00370ED3"/>
    <w:rsid w:val="00370F97"/>
    <w:rsid w:val="00371967"/>
    <w:rsid w:val="003724E2"/>
    <w:rsid w:val="0037368F"/>
    <w:rsid w:val="00373BFB"/>
    <w:rsid w:val="003742F5"/>
    <w:rsid w:val="00374591"/>
    <w:rsid w:val="00374806"/>
    <w:rsid w:val="00374B1F"/>
    <w:rsid w:val="00375166"/>
    <w:rsid w:val="00375B92"/>
    <w:rsid w:val="00375DE0"/>
    <w:rsid w:val="00375EA9"/>
    <w:rsid w:val="00375F09"/>
    <w:rsid w:val="0037633D"/>
    <w:rsid w:val="00376987"/>
    <w:rsid w:val="00376A0D"/>
    <w:rsid w:val="003770D5"/>
    <w:rsid w:val="00377770"/>
    <w:rsid w:val="00377C1B"/>
    <w:rsid w:val="00377FA1"/>
    <w:rsid w:val="00380084"/>
    <w:rsid w:val="003801C3"/>
    <w:rsid w:val="00380F84"/>
    <w:rsid w:val="00381327"/>
    <w:rsid w:val="00381A2A"/>
    <w:rsid w:val="00381C12"/>
    <w:rsid w:val="00381D14"/>
    <w:rsid w:val="00382511"/>
    <w:rsid w:val="0038272C"/>
    <w:rsid w:val="0038448D"/>
    <w:rsid w:val="003845B5"/>
    <w:rsid w:val="003847BE"/>
    <w:rsid w:val="00384F82"/>
    <w:rsid w:val="00385046"/>
    <w:rsid w:val="003851FF"/>
    <w:rsid w:val="003854E9"/>
    <w:rsid w:val="00385904"/>
    <w:rsid w:val="00386D05"/>
    <w:rsid w:val="00386D42"/>
    <w:rsid w:val="003876D3"/>
    <w:rsid w:val="00387A3D"/>
    <w:rsid w:val="0039037C"/>
    <w:rsid w:val="0039067D"/>
    <w:rsid w:val="00390923"/>
    <w:rsid w:val="0039092B"/>
    <w:rsid w:val="00390C8B"/>
    <w:rsid w:val="00390F6E"/>
    <w:rsid w:val="0039234A"/>
    <w:rsid w:val="00392A08"/>
    <w:rsid w:val="00392BB7"/>
    <w:rsid w:val="00393798"/>
    <w:rsid w:val="003937E0"/>
    <w:rsid w:val="0039440B"/>
    <w:rsid w:val="0039478F"/>
    <w:rsid w:val="00394A04"/>
    <w:rsid w:val="00394BB0"/>
    <w:rsid w:val="003956D2"/>
    <w:rsid w:val="00395821"/>
    <w:rsid w:val="00395A65"/>
    <w:rsid w:val="003960AA"/>
    <w:rsid w:val="0039657F"/>
    <w:rsid w:val="00396751"/>
    <w:rsid w:val="00397A73"/>
    <w:rsid w:val="00397AD6"/>
    <w:rsid w:val="00397B7D"/>
    <w:rsid w:val="003A0367"/>
    <w:rsid w:val="003A0CE4"/>
    <w:rsid w:val="003A0EF8"/>
    <w:rsid w:val="003A17CB"/>
    <w:rsid w:val="003A21C5"/>
    <w:rsid w:val="003A2A0B"/>
    <w:rsid w:val="003A2A0E"/>
    <w:rsid w:val="003A346B"/>
    <w:rsid w:val="003A4E7A"/>
    <w:rsid w:val="003A5123"/>
    <w:rsid w:val="003A58D6"/>
    <w:rsid w:val="003A67CD"/>
    <w:rsid w:val="003A6979"/>
    <w:rsid w:val="003A6A23"/>
    <w:rsid w:val="003A73CC"/>
    <w:rsid w:val="003A7DC9"/>
    <w:rsid w:val="003A7EC9"/>
    <w:rsid w:val="003A7F9F"/>
    <w:rsid w:val="003B0983"/>
    <w:rsid w:val="003B0F13"/>
    <w:rsid w:val="003B17B8"/>
    <w:rsid w:val="003B17F0"/>
    <w:rsid w:val="003B2122"/>
    <w:rsid w:val="003B2B6D"/>
    <w:rsid w:val="003B31F8"/>
    <w:rsid w:val="003B32C2"/>
    <w:rsid w:val="003B3862"/>
    <w:rsid w:val="003B3A4A"/>
    <w:rsid w:val="003B3B79"/>
    <w:rsid w:val="003B3BEE"/>
    <w:rsid w:val="003B4147"/>
    <w:rsid w:val="003B4BFE"/>
    <w:rsid w:val="003B4CF9"/>
    <w:rsid w:val="003B561B"/>
    <w:rsid w:val="003B5C1D"/>
    <w:rsid w:val="003B6623"/>
    <w:rsid w:val="003B6C8C"/>
    <w:rsid w:val="003B7796"/>
    <w:rsid w:val="003C06EA"/>
    <w:rsid w:val="003C0772"/>
    <w:rsid w:val="003C1BAA"/>
    <w:rsid w:val="003C26F1"/>
    <w:rsid w:val="003C34B0"/>
    <w:rsid w:val="003C39A0"/>
    <w:rsid w:val="003C45FE"/>
    <w:rsid w:val="003C4787"/>
    <w:rsid w:val="003C4849"/>
    <w:rsid w:val="003C4EF2"/>
    <w:rsid w:val="003C5840"/>
    <w:rsid w:val="003C6447"/>
    <w:rsid w:val="003C65FB"/>
    <w:rsid w:val="003C692C"/>
    <w:rsid w:val="003C6AEC"/>
    <w:rsid w:val="003C743F"/>
    <w:rsid w:val="003C770F"/>
    <w:rsid w:val="003C79ED"/>
    <w:rsid w:val="003D00B0"/>
    <w:rsid w:val="003D01C1"/>
    <w:rsid w:val="003D0405"/>
    <w:rsid w:val="003D0BBE"/>
    <w:rsid w:val="003D1333"/>
    <w:rsid w:val="003D1930"/>
    <w:rsid w:val="003D1A3A"/>
    <w:rsid w:val="003D2CE3"/>
    <w:rsid w:val="003D2F30"/>
    <w:rsid w:val="003D3640"/>
    <w:rsid w:val="003D44A9"/>
    <w:rsid w:val="003D4897"/>
    <w:rsid w:val="003D489E"/>
    <w:rsid w:val="003D4DF9"/>
    <w:rsid w:val="003D5093"/>
    <w:rsid w:val="003D54CA"/>
    <w:rsid w:val="003D5852"/>
    <w:rsid w:val="003D5942"/>
    <w:rsid w:val="003D5A16"/>
    <w:rsid w:val="003D5A95"/>
    <w:rsid w:val="003D5C19"/>
    <w:rsid w:val="003D60D4"/>
    <w:rsid w:val="003D659E"/>
    <w:rsid w:val="003D6948"/>
    <w:rsid w:val="003D71F0"/>
    <w:rsid w:val="003D72DB"/>
    <w:rsid w:val="003D7736"/>
    <w:rsid w:val="003D7B21"/>
    <w:rsid w:val="003D7D76"/>
    <w:rsid w:val="003D7EE0"/>
    <w:rsid w:val="003E0D40"/>
    <w:rsid w:val="003E0FB0"/>
    <w:rsid w:val="003E1392"/>
    <w:rsid w:val="003E20F2"/>
    <w:rsid w:val="003E244B"/>
    <w:rsid w:val="003E24F4"/>
    <w:rsid w:val="003E25A8"/>
    <w:rsid w:val="003E2CE5"/>
    <w:rsid w:val="003E35A5"/>
    <w:rsid w:val="003E37B6"/>
    <w:rsid w:val="003E3A17"/>
    <w:rsid w:val="003E3ABC"/>
    <w:rsid w:val="003E4079"/>
    <w:rsid w:val="003E5079"/>
    <w:rsid w:val="003E7DD3"/>
    <w:rsid w:val="003F03DF"/>
    <w:rsid w:val="003F058D"/>
    <w:rsid w:val="003F05CA"/>
    <w:rsid w:val="003F0701"/>
    <w:rsid w:val="003F11AA"/>
    <w:rsid w:val="003F1770"/>
    <w:rsid w:val="003F2218"/>
    <w:rsid w:val="003F2B35"/>
    <w:rsid w:val="003F3C16"/>
    <w:rsid w:val="003F3DF4"/>
    <w:rsid w:val="003F498A"/>
    <w:rsid w:val="003F4D80"/>
    <w:rsid w:val="003F5F2E"/>
    <w:rsid w:val="003F6B84"/>
    <w:rsid w:val="003F6CDE"/>
    <w:rsid w:val="003F6F0A"/>
    <w:rsid w:val="003F71EB"/>
    <w:rsid w:val="003F7252"/>
    <w:rsid w:val="003F778C"/>
    <w:rsid w:val="004003B3"/>
    <w:rsid w:val="0040059B"/>
    <w:rsid w:val="004007FA"/>
    <w:rsid w:val="00400AD1"/>
    <w:rsid w:val="004020B0"/>
    <w:rsid w:val="00403569"/>
    <w:rsid w:val="00404149"/>
    <w:rsid w:val="0040417A"/>
    <w:rsid w:val="004041B4"/>
    <w:rsid w:val="00404BF5"/>
    <w:rsid w:val="00404E3E"/>
    <w:rsid w:val="004053EF"/>
    <w:rsid w:val="0040563B"/>
    <w:rsid w:val="00405FFD"/>
    <w:rsid w:val="004107E1"/>
    <w:rsid w:val="00410C4E"/>
    <w:rsid w:val="00411024"/>
    <w:rsid w:val="0041165C"/>
    <w:rsid w:val="00411D11"/>
    <w:rsid w:val="00413968"/>
    <w:rsid w:val="00413E15"/>
    <w:rsid w:val="00414011"/>
    <w:rsid w:val="004149A0"/>
    <w:rsid w:val="00415042"/>
    <w:rsid w:val="0041542B"/>
    <w:rsid w:val="00415EB5"/>
    <w:rsid w:val="004160BC"/>
    <w:rsid w:val="0041619B"/>
    <w:rsid w:val="004162B1"/>
    <w:rsid w:val="00417E76"/>
    <w:rsid w:val="00417FB6"/>
    <w:rsid w:val="00420165"/>
    <w:rsid w:val="004201E1"/>
    <w:rsid w:val="004203DB"/>
    <w:rsid w:val="00420E9B"/>
    <w:rsid w:val="00421265"/>
    <w:rsid w:val="004216A4"/>
    <w:rsid w:val="00421938"/>
    <w:rsid w:val="004228B5"/>
    <w:rsid w:val="00423A56"/>
    <w:rsid w:val="00423CCA"/>
    <w:rsid w:val="004247E4"/>
    <w:rsid w:val="004247EE"/>
    <w:rsid w:val="0042484B"/>
    <w:rsid w:val="00424AC8"/>
    <w:rsid w:val="00424B10"/>
    <w:rsid w:val="00424BD4"/>
    <w:rsid w:val="0042558F"/>
    <w:rsid w:val="00425C2A"/>
    <w:rsid w:val="00426916"/>
    <w:rsid w:val="00426AEC"/>
    <w:rsid w:val="0042769D"/>
    <w:rsid w:val="00427AB0"/>
    <w:rsid w:val="0043087C"/>
    <w:rsid w:val="00430DC7"/>
    <w:rsid w:val="0043152A"/>
    <w:rsid w:val="00431C0E"/>
    <w:rsid w:val="00431CF9"/>
    <w:rsid w:val="00432524"/>
    <w:rsid w:val="00432567"/>
    <w:rsid w:val="004325F2"/>
    <w:rsid w:val="004326D2"/>
    <w:rsid w:val="00432BDC"/>
    <w:rsid w:val="00432C16"/>
    <w:rsid w:val="004331E7"/>
    <w:rsid w:val="0043389F"/>
    <w:rsid w:val="00433F8B"/>
    <w:rsid w:val="00434110"/>
    <w:rsid w:val="0043428A"/>
    <w:rsid w:val="0043526C"/>
    <w:rsid w:val="004354D0"/>
    <w:rsid w:val="0043559A"/>
    <w:rsid w:val="00435B9B"/>
    <w:rsid w:val="00437344"/>
    <w:rsid w:val="00440199"/>
    <w:rsid w:val="004405B0"/>
    <w:rsid w:val="00440EEC"/>
    <w:rsid w:val="00442571"/>
    <w:rsid w:val="00443833"/>
    <w:rsid w:val="00443F73"/>
    <w:rsid w:val="00443FC4"/>
    <w:rsid w:val="00444EBD"/>
    <w:rsid w:val="0044507B"/>
    <w:rsid w:val="004450C1"/>
    <w:rsid w:val="00445951"/>
    <w:rsid w:val="00445E35"/>
    <w:rsid w:val="00446910"/>
    <w:rsid w:val="004469F0"/>
    <w:rsid w:val="00446D9E"/>
    <w:rsid w:val="004475C9"/>
    <w:rsid w:val="00447C61"/>
    <w:rsid w:val="0045050E"/>
    <w:rsid w:val="00451027"/>
    <w:rsid w:val="004510F6"/>
    <w:rsid w:val="00451A3D"/>
    <w:rsid w:val="004522F8"/>
    <w:rsid w:val="0045257B"/>
    <w:rsid w:val="004529FD"/>
    <w:rsid w:val="00453069"/>
    <w:rsid w:val="00453232"/>
    <w:rsid w:val="00453B8D"/>
    <w:rsid w:val="00453F72"/>
    <w:rsid w:val="0045407E"/>
    <w:rsid w:val="004543D6"/>
    <w:rsid w:val="00455C79"/>
    <w:rsid w:val="00456056"/>
    <w:rsid w:val="0045615E"/>
    <w:rsid w:val="004565AC"/>
    <w:rsid w:val="004566A2"/>
    <w:rsid w:val="0045676B"/>
    <w:rsid w:val="00456FAC"/>
    <w:rsid w:val="00457051"/>
    <w:rsid w:val="0045725D"/>
    <w:rsid w:val="004577CF"/>
    <w:rsid w:val="00457BC0"/>
    <w:rsid w:val="00460803"/>
    <w:rsid w:val="004608C3"/>
    <w:rsid w:val="00460B2B"/>
    <w:rsid w:val="0046117F"/>
    <w:rsid w:val="00461E63"/>
    <w:rsid w:val="00461E7D"/>
    <w:rsid w:val="00462ADC"/>
    <w:rsid w:val="00462D65"/>
    <w:rsid w:val="00462E84"/>
    <w:rsid w:val="00462FF5"/>
    <w:rsid w:val="0046421B"/>
    <w:rsid w:val="004646FA"/>
    <w:rsid w:val="00464B70"/>
    <w:rsid w:val="00464C37"/>
    <w:rsid w:val="00465C32"/>
    <w:rsid w:val="004674F5"/>
    <w:rsid w:val="0046790D"/>
    <w:rsid w:val="00467C20"/>
    <w:rsid w:val="00467C8C"/>
    <w:rsid w:val="00470674"/>
    <w:rsid w:val="00470934"/>
    <w:rsid w:val="004712FC"/>
    <w:rsid w:val="00471DE4"/>
    <w:rsid w:val="00471F41"/>
    <w:rsid w:val="00472181"/>
    <w:rsid w:val="00472C79"/>
    <w:rsid w:val="004730F2"/>
    <w:rsid w:val="00473F0C"/>
    <w:rsid w:val="00474E12"/>
    <w:rsid w:val="00475658"/>
    <w:rsid w:val="0047567F"/>
    <w:rsid w:val="004758AB"/>
    <w:rsid w:val="004761D8"/>
    <w:rsid w:val="00477AEF"/>
    <w:rsid w:val="00480B77"/>
    <w:rsid w:val="00480F23"/>
    <w:rsid w:val="004818CF"/>
    <w:rsid w:val="00481FBF"/>
    <w:rsid w:val="00482828"/>
    <w:rsid w:val="00482857"/>
    <w:rsid w:val="00482E96"/>
    <w:rsid w:val="00483EDC"/>
    <w:rsid w:val="004844CB"/>
    <w:rsid w:val="00484AF3"/>
    <w:rsid w:val="00484C18"/>
    <w:rsid w:val="004850CD"/>
    <w:rsid w:val="00486845"/>
    <w:rsid w:val="00486CB6"/>
    <w:rsid w:val="00487B1F"/>
    <w:rsid w:val="00487B60"/>
    <w:rsid w:val="00487D7A"/>
    <w:rsid w:val="0049349B"/>
    <w:rsid w:val="004937DF"/>
    <w:rsid w:val="0049386E"/>
    <w:rsid w:val="00493D79"/>
    <w:rsid w:val="00494415"/>
    <w:rsid w:val="004953C7"/>
    <w:rsid w:val="00495983"/>
    <w:rsid w:val="00496D1D"/>
    <w:rsid w:val="00497294"/>
    <w:rsid w:val="00497974"/>
    <w:rsid w:val="004A005B"/>
    <w:rsid w:val="004A04B4"/>
    <w:rsid w:val="004A05D8"/>
    <w:rsid w:val="004A0653"/>
    <w:rsid w:val="004A08FE"/>
    <w:rsid w:val="004A098C"/>
    <w:rsid w:val="004A0A04"/>
    <w:rsid w:val="004A0FE7"/>
    <w:rsid w:val="004A1165"/>
    <w:rsid w:val="004A2D0F"/>
    <w:rsid w:val="004A2E95"/>
    <w:rsid w:val="004A2F7B"/>
    <w:rsid w:val="004A3B1C"/>
    <w:rsid w:val="004A3DAC"/>
    <w:rsid w:val="004A4E62"/>
    <w:rsid w:val="004A5448"/>
    <w:rsid w:val="004A5AF9"/>
    <w:rsid w:val="004A69F7"/>
    <w:rsid w:val="004A6F30"/>
    <w:rsid w:val="004A7902"/>
    <w:rsid w:val="004B05F6"/>
    <w:rsid w:val="004B1048"/>
    <w:rsid w:val="004B15CD"/>
    <w:rsid w:val="004B1865"/>
    <w:rsid w:val="004B1B8E"/>
    <w:rsid w:val="004B237E"/>
    <w:rsid w:val="004B245C"/>
    <w:rsid w:val="004B2D29"/>
    <w:rsid w:val="004B321A"/>
    <w:rsid w:val="004B369D"/>
    <w:rsid w:val="004B38E7"/>
    <w:rsid w:val="004B3904"/>
    <w:rsid w:val="004B4E77"/>
    <w:rsid w:val="004B536C"/>
    <w:rsid w:val="004B5AF0"/>
    <w:rsid w:val="004B5FDC"/>
    <w:rsid w:val="004B60D5"/>
    <w:rsid w:val="004B64D3"/>
    <w:rsid w:val="004B667A"/>
    <w:rsid w:val="004B7381"/>
    <w:rsid w:val="004B7487"/>
    <w:rsid w:val="004B7C89"/>
    <w:rsid w:val="004C014B"/>
    <w:rsid w:val="004C1243"/>
    <w:rsid w:val="004C20AA"/>
    <w:rsid w:val="004C20B7"/>
    <w:rsid w:val="004C231A"/>
    <w:rsid w:val="004C314A"/>
    <w:rsid w:val="004C379F"/>
    <w:rsid w:val="004C3F42"/>
    <w:rsid w:val="004C3F67"/>
    <w:rsid w:val="004C42E0"/>
    <w:rsid w:val="004C43DB"/>
    <w:rsid w:val="004C4BE3"/>
    <w:rsid w:val="004C552F"/>
    <w:rsid w:val="004C5D1F"/>
    <w:rsid w:val="004C7C01"/>
    <w:rsid w:val="004C7DB9"/>
    <w:rsid w:val="004D0AF0"/>
    <w:rsid w:val="004D1EC2"/>
    <w:rsid w:val="004D24C9"/>
    <w:rsid w:val="004D29D9"/>
    <w:rsid w:val="004D343E"/>
    <w:rsid w:val="004D3AAA"/>
    <w:rsid w:val="004D3BF2"/>
    <w:rsid w:val="004D4F76"/>
    <w:rsid w:val="004D50CE"/>
    <w:rsid w:val="004D52BC"/>
    <w:rsid w:val="004D53C3"/>
    <w:rsid w:val="004D58EC"/>
    <w:rsid w:val="004D5984"/>
    <w:rsid w:val="004D6332"/>
    <w:rsid w:val="004D6728"/>
    <w:rsid w:val="004D68C2"/>
    <w:rsid w:val="004D7D6E"/>
    <w:rsid w:val="004E0336"/>
    <w:rsid w:val="004E092B"/>
    <w:rsid w:val="004E10E7"/>
    <w:rsid w:val="004E1720"/>
    <w:rsid w:val="004E1AAD"/>
    <w:rsid w:val="004E1F27"/>
    <w:rsid w:val="004E1F4B"/>
    <w:rsid w:val="004E2B8C"/>
    <w:rsid w:val="004E2DE0"/>
    <w:rsid w:val="004E3692"/>
    <w:rsid w:val="004E3A66"/>
    <w:rsid w:val="004E49F1"/>
    <w:rsid w:val="004E4FE7"/>
    <w:rsid w:val="004E519E"/>
    <w:rsid w:val="004E5BD6"/>
    <w:rsid w:val="004E678F"/>
    <w:rsid w:val="004E68E8"/>
    <w:rsid w:val="004E7456"/>
    <w:rsid w:val="004E758E"/>
    <w:rsid w:val="004E76E6"/>
    <w:rsid w:val="004F175E"/>
    <w:rsid w:val="004F1DAB"/>
    <w:rsid w:val="004F1FA7"/>
    <w:rsid w:val="004F2B8D"/>
    <w:rsid w:val="004F31E1"/>
    <w:rsid w:val="004F3648"/>
    <w:rsid w:val="004F44EA"/>
    <w:rsid w:val="004F492F"/>
    <w:rsid w:val="004F52D1"/>
    <w:rsid w:val="004F5644"/>
    <w:rsid w:val="004F60F4"/>
    <w:rsid w:val="004F7227"/>
    <w:rsid w:val="005006D6"/>
    <w:rsid w:val="0050086A"/>
    <w:rsid w:val="005009BB"/>
    <w:rsid w:val="00500EF2"/>
    <w:rsid w:val="00501D66"/>
    <w:rsid w:val="00502549"/>
    <w:rsid w:val="005032E1"/>
    <w:rsid w:val="005033DD"/>
    <w:rsid w:val="005038A3"/>
    <w:rsid w:val="005045FF"/>
    <w:rsid w:val="00504646"/>
    <w:rsid w:val="00504CCE"/>
    <w:rsid w:val="00505B59"/>
    <w:rsid w:val="005061DA"/>
    <w:rsid w:val="0050780E"/>
    <w:rsid w:val="005078E6"/>
    <w:rsid w:val="0051015E"/>
    <w:rsid w:val="00510232"/>
    <w:rsid w:val="0051039F"/>
    <w:rsid w:val="005103C3"/>
    <w:rsid w:val="0051049E"/>
    <w:rsid w:val="00510830"/>
    <w:rsid w:val="00511102"/>
    <w:rsid w:val="005116ED"/>
    <w:rsid w:val="00511C24"/>
    <w:rsid w:val="00512066"/>
    <w:rsid w:val="00512328"/>
    <w:rsid w:val="00512447"/>
    <w:rsid w:val="00512682"/>
    <w:rsid w:val="00513011"/>
    <w:rsid w:val="00513BA4"/>
    <w:rsid w:val="005149BA"/>
    <w:rsid w:val="005150BC"/>
    <w:rsid w:val="005154AD"/>
    <w:rsid w:val="0051590F"/>
    <w:rsid w:val="00515958"/>
    <w:rsid w:val="005162E7"/>
    <w:rsid w:val="005167CF"/>
    <w:rsid w:val="00517871"/>
    <w:rsid w:val="005179C5"/>
    <w:rsid w:val="00517E55"/>
    <w:rsid w:val="00520B2A"/>
    <w:rsid w:val="00520D75"/>
    <w:rsid w:val="00520EA8"/>
    <w:rsid w:val="00521BF5"/>
    <w:rsid w:val="00522307"/>
    <w:rsid w:val="0052231C"/>
    <w:rsid w:val="005226AE"/>
    <w:rsid w:val="00522A75"/>
    <w:rsid w:val="00523136"/>
    <w:rsid w:val="005231D5"/>
    <w:rsid w:val="00523B16"/>
    <w:rsid w:val="00524010"/>
    <w:rsid w:val="00524CBA"/>
    <w:rsid w:val="00524E01"/>
    <w:rsid w:val="00525103"/>
    <w:rsid w:val="00525E5C"/>
    <w:rsid w:val="005264D3"/>
    <w:rsid w:val="00526546"/>
    <w:rsid w:val="00526593"/>
    <w:rsid w:val="005267B7"/>
    <w:rsid w:val="00526C34"/>
    <w:rsid w:val="00526D40"/>
    <w:rsid w:val="00530C76"/>
    <w:rsid w:val="00531C71"/>
    <w:rsid w:val="00531CEE"/>
    <w:rsid w:val="00531F68"/>
    <w:rsid w:val="00531FB3"/>
    <w:rsid w:val="00531FC1"/>
    <w:rsid w:val="00532A97"/>
    <w:rsid w:val="00532BC1"/>
    <w:rsid w:val="00532DE8"/>
    <w:rsid w:val="00533C7E"/>
    <w:rsid w:val="00534678"/>
    <w:rsid w:val="00534D81"/>
    <w:rsid w:val="00535048"/>
    <w:rsid w:val="005351AD"/>
    <w:rsid w:val="005356F0"/>
    <w:rsid w:val="00535B10"/>
    <w:rsid w:val="00536364"/>
    <w:rsid w:val="00537009"/>
    <w:rsid w:val="0053781A"/>
    <w:rsid w:val="00537EEA"/>
    <w:rsid w:val="0054057F"/>
    <w:rsid w:val="00540B90"/>
    <w:rsid w:val="00540C77"/>
    <w:rsid w:val="00540F79"/>
    <w:rsid w:val="00541426"/>
    <w:rsid w:val="00541B1D"/>
    <w:rsid w:val="00541CD8"/>
    <w:rsid w:val="00541FBD"/>
    <w:rsid w:val="00542273"/>
    <w:rsid w:val="00542380"/>
    <w:rsid w:val="005426BD"/>
    <w:rsid w:val="00542838"/>
    <w:rsid w:val="00543C44"/>
    <w:rsid w:val="00543E4A"/>
    <w:rsid w:val="005448A8"/>
    <w:rsid w:val="00545B1E"/>
    <w:rsid w:val="0054644A"/>
    <w:rsid w:val="00546CFA"/>
    <w:rsid w:val="0054708B"/>
    <w:rsid w:val="00547955"/>
    <w:rsid w:val="0054795D"/>
    <w:rsid w:val="00547ADF"/>
    <w:rsid w:val="005505C2"/>
    <w:rsid w:val="00550710"/>
    <w:rsid w:val="00550CA5"/>
    <w:rsid w:val="0055107C"/>
    <w:rsid w:val="0055231F"/>
    <w:rsid w:val="005537FD"/>
    <w:rsid w:val="00553C69"/>
    <w:rsid w:val="00553EDB"/>
    <w:rsid w:val="0055418E"/>
    <w:rsid w:val="005546DB"/>
    <w:rsid w:val="00554AAB"/>
    <w:rsid w:val="00554C02"/>
    <w:rsid w:val="00555489"/>
    <w:rsid w:val="00555531"/>
    <w:rsid w:val="00555569"/>
    <w:rsid w:val="00556344"/>
    <w:rsid w:val="00556360"/>
    <w:rsid w:val="00556AC1"/>
    <w:rsid w:val="00556B04"/>
    <w:rsid w:val="00556C6B"/>
    <w:rsid w:val="005571BC"/>
    <w:rsid w:val="005571E9"/>
    <w:rsid w:val="00557690"/>
    <w:rsid w:val="0055784B"/>
    <w:rsid w:val="00560316"/>
    <w:rsid w:val="0056097B"/>
    <w:rsid w:val="00562105"/>
    <w:rsid w:val="0056228B"/>
    <w:rsid w:val="00562711"/>
    <w:rsid w:val="00563665"/>
    <w:rsid w:val="00563B9E"/>
    <w:rsid w:val="00563C90"/>
    <w:rsid w:val="0056460D"/>
    <w:rsid w:val="0056499E"/>
    <w:rsid w:val="00564AAF"/>
    <w:rsid w:val="00564D66"/>
    <w:rsid w:val="00564DA6"/>
    <w:rsid w:val="00565377"/>
    <w:rsid w:val="00566018"/>
    <w:rsid w:val="005676F2"/>
    <w:rsid w:val="00567EC3"/>
    <w:rsid w:val="00570405"/>
    <w:rsid w:val="0057043C"/>
    <w:rsid w:val="00570775"/>
    <w:rsid w:val="00570933"/>
    <w:rsid w:val="00570F94"/>
    <w:rsid w:val="005712B7"/>
    <w:rsid w:val="00572193"/>
    <w:rsid w:val="00572800"/>
    <w:rsid w:val="00572C73"/>
    <w:rsid w:val="00573089"/>
    <w:rsid w:val="005733DB"/>
    <w:rsid w:val="005735F5"/>
    <w:rsid w:val="00573777"/>
    <w:rsid w:val="00573EDC"/>
    <w:rsid w:val="00574154"/>
    <w:rsid w:val="0057459D"/>
    <w:rsid w:val="00574C48"/>
    <w:rsid w:val="005752FB"/>
    <w:rsid w:val="00575ACB"/>
    <w:rsid w:val="00575C7D"/>
    <w:rsid w:val="00575EFC"/>
    <w:rsid w:val="005769B0"/>
    <w:rsid w:val="00576D36"/>
    <w:rsid w:val="005772D4"/>
    <w:rsid w:val="00577628"/>
    <w:rsid w:val="005776F1"/>
    <w:rsid w:val="0057789F"/>
    <w:rsid w:val="00577DB1"/>
    <w:rsid w:val="005800C1"/>
    <w:rsid w:val="00580FF6"/>
    <w:rsid w:val="005816AC"/>
    <w:rsid w:val="00581957"/>
    <w:rsid w:val="005821F5"/>
    <w:rsid w:val="00582203"/>
    <w:rsid w:val="00582328"/>
    <w:rsid w:val="005825AB"/>
    <w:rsid w:val="00582CCB"/>
    <w:rsid w:val="005831CB"/>
    <w:rsid w:val="0058334B"/>
    <w:rsid w:val="00583683"/>
    <w:rsid w:val="00584E58"/>
    <w:rsid w:val="00584EF7"/>
    <w:rsid w:val="00585639"/>
    <w:rsid w:val="005857B7"/>
    <w:rsid w:val="00586A55"/>
    <w:rsid w:val="005873D8"/>
    <w:rsid w:val="00587E73"/>
    <w:rsid w:val="00590162"/>
    <w:rsid w:val="005905F4"/>
    <w:rsid w:val="00591302"/>
    <w:rsid w:val="00592840"/>
    <w:rsid w:val="0059364A"/>
    <w:rsid w:val="0059369F"/>
    <w:rsid w:val="005937C8"/>
    <w:rsid w:val="00593CAE"/>
    <w:rsid w:val="00594BA8"/>
    <w:rsid w:val="00595319"/>
    <w:rsid w:val="00595B2E"/>
    <w:rsid w:val="00595CCD"/>
    <w:rsid w:val="00596DBE"/>
    <w:rsid w:val="00596F59"/>
    <w:rsid w:val="005972C6"/>
    <w:rsid w:val="00597383"/>
    <w:rsid w:val="0059747B"/>
    <w:rsid w:val="0059773B"/>
    <w:rsid w:val="00597B3E"/>
    <w:rsid w:val="00597D2D"/>
    <w:rsid w:val="005A0080"/>
    <w:rsid w:val="005A0131"/>
    <w:rsid w:val="005A03E1"/>
    <w:rsid w:val="005A1F23"/>
    <w:rsid w:val="005A22F3"/>
    <w:rsid w:val="005A2941"/>
    <w:rsid w:val="005A2FB4"/>
    <w:rsid w:val="005A3266"/>
    <w:rsid w:val="005A340D"/>
    <w:rsid w:val="005A3A05"/>
    <w:rsid w:val="005A400D"/>
    <w:rsid w:val="005A4474"/>
    <w:rsid w:val="005A4772"/>
    <w:rsid w:val="005A4CC9"/>
    <w:rsid w:val="005A54B7"/>
    <w:rsid w:val="005A5770"/>
    <w:rsid w:val="005A7900"/>
    <w:rsid w:val="005B02F0"/>
    <w:rsid w:val="005B0BCA"/>
    <w:rsid w:val="005B0E06"/>
    <w:rsid w:val="005B180E"/>
    <w:rsid w:val="005B23C8"/>
    <w:rsid w:val="005B23CA"/>
    <w:rsid w:val="005B2DE9"/>
    <w:rsid w:val="005B2FB4"/>
    <w:rsid w:val="005B34C8"/>
    <w:rsid w:val="005B3714"/>
    <w:rsid w:val="005B3F3C"/>
    <w:rsid w:val="005B4C7B"/>
    <w:rsid w:val="005B5070"/>
    <w:rsid w:val="005B5188"/>
    <w:rsid w:val="005B54D2"/>
    <w:rsid w:val="005B5508"/>
    <w:rsid w:val="005C013D"/>
    <w:rsid w:val="005C032E"/>
    <w:rsid w:val="005C067C"/>
    <w:rsid w:val="005C06F7"/>
    <w:rsid w:val="005C0AA3"/>
    <w:rsid w:val="005C13E3"/>
    <w:rsid w:val="005C1875"/>
    <w:rsid w:val="005C1A9C"/>
    <w:rsid w:val="005C2682"/>
    <w:rsid w:val="005C291C"/>
    <w:rsid w:val="005C2B14"/>
    <w:rsid w:val="005C3381"/>
    <w:rsid w:val="005C3A7D"/>
    <w:rsid w:val="005C3EFC"/>
    <w:rsid w:val="005C48C3"/>
    <w:rsid w:val="005C57BB"/>
    <w:rsid w:val="005C57EA"/>
    <w:rsid w:val="005C6116"/>
    <w:rsid w:val="005C63A7"/>
    <w:rsid w:val="005C6519"/>
    <w:rsid w:val="005C69BC"/>
    <w:rsid w:val="005C6C67"/>
    <w:rsid w:val="005C7907"/>
    <w:rsid w:val="005D0ACE"/>
    <w:rsid w:val="005D0FF1"/>
    <w:rsid w:val="005D1343"/>
    <w:rsid w:val="005D15C0"/>
    <w:rsid w:val="005D194E"/>
    <w:rsid w:val="005D1D2C"/>
    <w:rsid w:val="005D2F94"/>
    <w:rsid w:val="005D3221"/>
    <w:rsid w:val="005D35DA"/>
    <w:rsid w:val="005D38FA"/>
    <w:rsid w:val="005D3995"/>
    <w:rsid w:val="005D3AD4"/>
    <w:rsid w:val="005D3D49"/>
    <w:rsid w:val="005D49C4"/>
    <w:rsid w:val="005D4A34"/>
    <w:rsid w:val="005D4ACF"/>
    <w:rsid w:val="005D4B0D"/>
    <w:rsid w:val="005D4F99"/>
    <w:rsid w:val="005D4FE3"/>
    <w:rsid w:val="005D5542"/>
    <w:rsid w:val="005D566E"/>
    <w:rsid w:val="005D6FD2"/>
    <w:rsid w:val="005D70CE"/>
    <w:rsid w:val="005E0032"/>
    <w:rsid w:val="005E0114"/>
    <w:rsid w:val="005E0995"/>
    <w:rsid w:val="005E107C"/>
    <w:rsid w:val="005E3E7A"/>
    <w:rsid w:val="005E3E96"/>
    <w:rsid w:val="005E4156"/>
    <w:rsid w:val="005E420C"/>
    <w:rsid w:val="005E449A"/>
    <w:rsid w:val="005E5408"/>
    <w:rsid w:val="005E62A9"/>
    <w:rsid w:val="005E7208"/>
    <w:rsid w:val="005E78FC"/>
    <w:rsid w:val="005E7BE1"/>
    <w:rsid w:val="005E7E09"/>
    <w:rsid w:val="005F002C"/>
    <w:rsid w:val="005F02F7"/>
    <w:rsid w:val="005F08DC"/>
    <w:rsid w:val="005F1919"/>
    <w:rsid w:val="005F1A32"/>
    <w:rsid w:val="005F1B3A"/>
    <w:rsid w:val="005F2D4B"/>
    <w:rsid w:val="005F2EB4"/>
    <w:rsid w:val="005F305C"/>
    <w:rsid w:val="005F3697"/>
    <w:rsid w:val="005F3735"/>
    <w:rsid w:val="005F3A10"/>
    <w:rsid w:val="005F3ABF"/>
    <w:rsid w:val="005F46D3"/>
    <w:rsid w:val="005F4807"/>
    <w:rsid w:val="005F5077"/>
    <w:rsid w:val="005F547C"/>
    <w:rsid w:val="005F55FD"/>
    <w:rsid w:val="005F56BF"/>
    <w:rsid w:val="005F585B"/>
    <w:rsid w:val="005F598A"/>
    <w:rsid w:val="005F5E01"/>
    <w:rsid w:val="005F5FD1"/>
    <w:rsid w:val="005F6031"/>
    <w:rsid w:val="005F64D6"/>
    <w:rsid w:val="005F6E09"/>
    <w:rsid w:val="005F72B0"/>
    <w:rsid w:val="005F75A2"/>
    <w:rsid w:val="005F7CFE"/>
    <w:rsid w:val="0060014E"/>
    <w:rsid w:val="006004FF"/>
    <w:rsid w:val="006005F1"/>
    <w:rsid w:val="00600928"/>
    <w:rsid w:val="00600A17"/>
    <w:rsid w:val="006024A9"/>
    <w:rsid w:val="00603140"/>
    <w:rsid w:val="00603213"/>
    <w:rsid w:val="00603709"/>
    <w:rsid w:val="00603AEE"/>
    <w:rsid w:val="00604B32"/>
    <w:rsid w:val="006054A2"/>
    <w:rsid w:val="00605B18"/>
    <w:rsid w:val="00605DFB"/>
    <w:rsid w:val="0060620A"/>
    <w:rsid w:val="00606B1D"/>
    <w:rsid w:val="00607351"/>
    <w:rsid w:val="00607D37"/>
    <w:rsid w:val="00607FED"/>
    <w:rsid w:val="00607FF5"/>
    <w:rsid w:val="00610891"/>
    <w:rsid w:val="00611350"/>
    <w:rsid w:val="0061153C"/>
    <w:rsid w:val="0061166B"/>
    <w:rsid w:val="00611736"/>
    <w:rsid w:val="0061188F"/>
    <w:rsid w:val="00611DF8"/>
    <w:rsid w:val="00612854"/>
    <w:rsid w:val="0061287B"/>
    <w:rsid w:val="00613329"/>
    <w:rsid w:val="00613E3A"/>
    <w:rsid w:val="00613F3F"/>
    <w:rsid w:val="00615228"/>
    <w:rsid w:val="00616369"/>
    <w:rsid w:val="00616EF5"/>
    <w:rsid w:val="006171B1"/>
    <w:rsid w:val="00617272"/>
    <w:rsid w:val="00617401"/>
    <w:rsid w:val="0061750E"/>
    <w:rsid w:val="0062042F"/>
    <w:rsid w:val="006206BA"/>
    <w:rsid w:val="00621246"/>
    <w:rsid w:val="0062146C"/>
    <w:rsid w:val="006223E0"/>
    <w:rsid w:val="00622724"/>
    <w:rsid w:val="00623213"/>
    <w:rsid w:val="006236A3"/>
    <w:rsid w:val="0062496E"/>
    <w:rsid w:val="00624986"/>
    <w:rsid w:val="00625296"/>
    <w:rsid w:val="006261CB"/>
    <w:rsid w:val="006305D5"/>
    <w:rsid w:val="006309EF"/>
    <w:rsid w:val="00631922"/>
    <w:rsid w:val="0063221B"/>
    <w:rsid w:val="006328A0"/>
    <w:rsid w:val="00632FC8"/>
    <w:rsid w:val="00633B6F"/>
    <w:rsid w:val="00633FCB"/>
    <w:rsid w:val="00634BC3"/>
    <w:rsid w:val="00635A3D"/>
    <w:rsid w:val="00635B10"/>
    <w:rsid w:val="00635B38"/>
    <w:rsid w:val="00636438"/>
    <w:rsid w:val="0063660C"/>
    <w:rsid w:val="0063680F"/>
    <w:rsid w:val="006373C3"/>
    <w:rsid w:val="00637609"/>
    <w:rsid w:val="006401A6"/>
    <w:rsid w:val="00640461"/>
    <w:rsid w:val="00641B05"/>
    <w:rsid w:val="00641FBD"/>
    <w:rsid w:val="0064255C"/>
    <w:rsid w:val="00642B37"/>
    <w:rsid w:val="00643247"/>
    <w:rsid w:val="00644C86"/>
    <w:rsid w:val="00644CBC"/>
    <w:rsid w:val="00644EB7"/>
    <w:rsid w:val="00644F7F"/>
    <w:rsid w:val="00645B48"/>
    <w:rsid w:val="00645EA9"/>
    <w:rsid w:val="00646082"/>
    <w:rsid w:val="0064717C"/>
    <w:rsid w:val="0065032F"/>
    <w:rsid w:val="00650AA3"/>
    <w:rsid w:val="00650ADE"/>
    <w:rsid w:val="00650C2A"/>
    <w:rsid w:val="00650FAF"/>
    <w:rsid w:val="00651733"/>
    <w:rsid w:val="00651D84"/>
    <w:rsid w:val="00651D9B"/>
    <w:rsid w:val="006534C4"/>
    <w:rsid w:val="006537AA"/>
    <w:rsid w:val="006537C5"/>
    <w:rsid w:val="00653E15"/>
    <w:rsid w:val="00654842"/>
    <w:rsid w:val="00654C17"/>
    <w:rsid w:val="00655220"/>
    <w:rsid w:val="00655B5F"/>
    <w:rsid w:val="00656306"/>
    <w:rsid w:val="00656928"/>
    <w:rsid w:val="00656957"/>
    <w:rsid w:val="00656A3F"/>
    <w:rsid w:val="00657010"/>
    <w:rsid w:val="00657EC5"/>
    <w:rsid w:val="00657F7F"/>
    <w:rsid w:val="006610FA"/>
    <w:rsid w:val="00661A30"/>
    <w:rsid w:val="00661E03"/>
    <w:rsid w:val="006627F1"/>
    <w:rsid w:val="0066343C"/>
    <w:rsid w:val="006634E8"/>
    <w:rsid w:val="00663509"/>
    <w:rsid w:val="0066367E"/>
    <w:rsid w:val="00663D15"/>
    <w:rsid w:val="00663F4E"/>
    <w:rsid w:val="00664825"/>
    <w:rsid w:val="006648E5"/>
    <w:rsid w:val="00665A0E"/>
    <w:rsid w:val="00665BE1"/>
    <w:rsid w:val="0066674C"/>
    <w:rsid w:val="00666BB4"/>
    <w:rsid w:val="00667BF3"/>
    <w:rsid w:val="00667C62"/>
    <w:rsid w:val="00667EC8"/>
    <w:rsid w:val="00670912"/>
    <w:rsid w:val="00670994"/>
    <w:rsid w:val="00670E43"/>
    <w:rsid w:val="00671A7E"/>
    <w:rsid w:val="00671EC8"/>
    <w:rsid w:val="006722D3"/>
    <w:rsid w:val="00672848"/>
    <w:rsid w:val="00672AAE"/>
    <w:rsid w:val="0067322F"/>
    <w:rsid w:val="00673441"/>
    <w:rsid w:val="00673C26"/>
    <w:rsid w:val="006740C6"/>
    <w:rsid w:val="00674242"/>
    <w:rsid w:val="00674754"/>
    <w:rsid w:val="00675076"/>
    <w:rsid w:val="00675A1F"/>
    <w:rsid w:val="00676527"/>
    <w:rsid w:val="00676B7C"/>
    <w:rsid w:val="00677229"/>
    <w:rsid w:val="00677A61"/>
    <w:rsid w:val="00680837"/>
    <w:rsid w:val="006812D7"/>
    <w:rsid w:val="006825CD"/>
    <w:rsid w:val="00682D19"/>
    <w:rsid w:val="006831DD"/>
    <w:rsid w:val="0068382D"/>
    <w:rsid w:val="006838CD"/>
    <w:rsid w:val="00683F3B"/>
    <w:rsid w:val="006841A5"/>
    <w:rsid w:val="0068447A"/>
    <w:rsid w:val="00684901"/>
    <w:rsid w:val="00685492"/>
    <w:rsid w:val="00685753"/>
    <w:rsid w:val="00686197"/>
    <w:rsid w:val="0068649C"/>
    <w:rsid w:val="0068688F"/>
    <w:rsid w:val="006869A2"/>
    <w:rsid w:val="00686A16"/>
    <w:rsid w:val="00686A93"/>
    <w:rsid w:val="006872F8"/>
    <w:rsid w:val="006906EC"/>
    <w:rsid w:val="00690ECF"/>
    <w:rsid w:val="00690FE2"/>
    <w:rsid w:val="006911BA"/>
    <w:rsid w:val="00691C82"/>
    <w:rsid w:val="0069212E"/>
    <w:rsid w:val="00692395"/>
    <w:rsid w:val="006925B6"/>
    <w:rsid w:val="00692E72"/>
    <w:rsid w:val="00692FE6"/>
    <w:rsid w:val="006933B5"/>
    <w:rsid w:val="006936A9"/>
    <w:rsid w:val="006936EA"/>
    <w:rsid w:val="006937FE"/>
    <w:rsid w:val="00693944"/>
    <w:rsid w:val="00693D73"/>
    <w:rsid w:val="0069413D"/>
    <w:rsid w:val="00694146"/>
    <w:rsid w:val="00694370"/>
    <w:rsid w:val="00694E83"/>
    <w:rsid w:val="00695F44"/>
    <w:rsid w:val="0069635D"/>
    <w:rsid w:val="0069727B"/>
    <w:rsid w:val="006972A4"/>
    <w:rsid w:val="0069747B"/>
    <w:rsid w:val="006A07FD"/>
    <w:rsid w:val="006A0DFB"/>
    <w:rsid w:val="006A0F42"/>
    <w:rsid w:val="006A0F7B"/>
    <w:rsid w:val="006A110E"/>
    <w:rsid w:val="006A1557"/>
    <w:rsid w:val="006A1EB2"/>
    <w:rsid w:val="006A28D3"/>
    <w:rsid w:val="006A338D"/>
    <w:rsid w:val="006A4FCE"/>
    <w:rsid w:val="006A5008"/>
    <w:rsid w:val="006A56AB"/>
    <w:rsid w:val="006A5C80"/>
    <w:rsid w:val="006A6AD4"/>
    <w:rsid w:val="006A6B41"/>
    <w:rsid w:val="006A6DF8"/>
    <w:rsid w:val="006A71CB"/>
    <w:rsid w:val="006A7711"/>
    <w:rsid w:val="006A791F"/>
    <w:rsid w:val="006A79B2"/>
    <w:rsid w:val="006B0B84"/>
    <w:rsid w:val="006B0BEB"/>
    <w:rsid w:val="006B2273"/>
    <w:rsid w:val="006B2C56"/>
    <w:rsid w:val="006B316F"/>
    <w:rsid w:val="006B351C"/>
    <w:rsid w:val="006B493C"/>
    <w:rsid w:val="006B5706"/>
    <w:rsid w:val="006B575A"/>
    <w:rsid w:val="006B590A"/>
    <w:rsid w:val="006B687B"/>
    <w:rsid w:val="006B7B91"/>
    <w:rsid w:val="006B7BDA"/>
    <w:rsid w:val="006C019C"/>
    <w:rsid w:val="006C07C9"/>
    <w:rsid w:val="006C0E7E"/>
    <w:rsid w:val="006C182B"/>
    <w:rsid w:val="006C2440"/>
    <w:rsid w:val="006C33A0"/>
    <w:rsid w:val="006C38A0"/>
    <w:rsid w:val="006C3AA7"/>
    <w:rsid w:val="006C3BE2"/>
    <w:rsid w:val="006C3DB1"/>
    <w:rsid w:val="006C40A4"/>
    <w:rsid w:val="006C41BF"/>
    <w:rsid w:val="006C45E1"/>
    <w:rsid w:val="006C4C5F"/>
    <w:rsid w:val="006C4EF6"/>
    <w:rsid w:val="006C4F25"/>
    <w:rsid w:val="006C4F32"/>
    <w:rsid w:val="006C5013"/>
    <w:rsid w:val="006C6217"/>
    <w:rsid w:val="006C63D9"/>
    <w:rsid w:val="006C6AB5"/>
    <w:rsid w:val="006C6C6C"/>
    <w:rsid w:val="006C6FBA"/>
    <w:rsid w:val="006D05EA"/>
    <w:rsid w:val="006D0850"/>
    <w:rsid w:val="006D0B69"/>
    <w:rsid w:val="006D0EAB"/>
    <w:rsid w:val="006D1224"/>
    <w:rsid w:val="006D131E"/>
    <w:rsid w:val="006D183E"/>
    <w:rsid w:val="006D24E9"/>
    <w:rsid w:val="006D2A9C"/>
    <w:rsid w:val="006D2BDC"/>
    <w:rsid w:val="006D4CA2"/>
    <w:rsid w:val="006D52C3"/>
    <w:rsid w:val="006D578A"/>
    <w:rsid w:val="006D57FF"/>
    <w:rsid w:val="006D5A06"/>
    <w:rsid w:val="006D5EBC"/>
    <w:rsid w:val="006D726E"/>
    <w:rsid w:val="006D7C6F"/>
    <w:rsid w:val="006E0548"/>
    <w:rsid w:val="006E1D00"/>
    <w:rsid w:val="006E1EEE"/>
    <w:rsid w:val="006E200C"/>
    <w:rsid w:val="006E24F3"/>
    <w:rsid w:val="006E2902"/>
    <w:rsid w:val="006E2C0A"/>
    <w:rsid w:val="006E2E1E"/>
    <w:rsid w:val="006E32AE"/>
    <w:rsid w:val="006E353D"/>
    <w:rsid w:val="006E35D8"/>
    <w:rsid w:val="006E3797"/>
    <w:rsid w:val="006E4D92"/>
    <w:rsid w:val="006E4F65"/>
    <w:rsid w:val="006E5B50"/>
    <w:rsid w:val="006E655F"/>
    <w:rsid w:val="006E6845"/>
    <w:rsid w:val="006E6A2A"/>
    <w:rsid w:val="006E6D56"/>
    <w:rsid w:val="006E7461"/>
    <w:rsid w:val="006E7726"/>
    <w:rsid w:val="006F0BEE"/>
    <w:rsid w:val="006F0C2F"/>
    <w:rsid w:val="006F0E88"/>
    <w:rsid w:val="006F11BB"/>
    <w:rsid w:val="006F12EF"/>
    <w:rsid w:val="006F160F"/>
    <w:rsid w:val="006F1C11"/>
    <w:rsid w:val="006F1E6B"/>
    <w:rsid w:val="006F2CB4"/>
    <w:rsid w:val="006F3961"/>
    <w:rsid w:val="006F3BB7"/>
    <w:rsid w:val="006F4292"/>
    <w:rsid w:val="006F5459"/>
    <w:rsid w:val="006F673D"/>
    <w:rsid w:val="006F7A50"/>
    <w:rsid w:val="006F7ACB"/>
    <w:rsid w:val="006F7D62"/>
    <w:rsid w:val="00700D5C"/>
    <w:rsid w:val="00701472"/>
    <w:rsid w:val="00702336"/>
    <w:rsid w:val="00702389"/>
    <w:rsid w:val="00702936"/>
    <w:rsid w:val="00702DE2"/>
    <w:rsid w:val="00703360"/>
    <w:rsid w:val="00703659"/>
    <w:rsid w:val="007046FC"/>
    <w:rsid w:val="00704BA8"/>
    <w:rsid w:val="00704E22"/>
    <w:rsid w:val="00705C87"/>
    <w:rsid w:val="00706626"/>
    <w:rsid w:val="0070675B"/>
    <w:rsid w:val="00706CA2"/>
    <w:rsid w:val="00706F19"/>
    <w:rsid w:val="00707276"/>
    <w:rsid w:val="00707930"/>
    <w:rsid w:val="00707DB7"/>
    <w:rsid w:val="00710428"/>
    <w:rsid w:val="007106D2"/>
    <w:rsid w:val="00710963"/>
    <w:rsid w:val="00713205"/>
    <w:rsid w:val="00714A22"/>
    <w:rsid w:val="00714AFD"/>
    <w:rsid w:val="00715189"/>
    <w:rsid w:val="0071545E"/>
    <w:rsid w:val="00720015"/>
    <w:rsid w:val="00721153"/>
    <w:rsid w:val="00721BDD"/>
    <w:rsid w:val="00721D50"/>
    <w:rsid w:val="00722109"/>
    <w:rsid w:val="0072267F"/>
    <w:rsid w:val="00722D15"/>
    <w:rsid w:val="00724205"/>
    <w:rsid w:val="00724658"/>
    <w:rsid w:val="007246DE"/>
    <w:rsid w:val="0072496C"/>
    <w:rsid w:val="00724B0B"/>
    <w:rsid w:val="007258C5"/>
    <w:rsid w:val="00725CC2"/>
    <w:rsid w:val="00725F8C"/>
    <w:rsid w:val="00725FF9"/>
    <w:rsid w:val="00726380"/>
    <w:rsid w:val="007264A8"/>
    <w:rsid w:val="00726C7E"/>
    <w:rsid w:val="007274C7"/>
    <w:rsid w:val="00727692"/>
    <w:rsid w:val="00727A39"/>
    <w:rsid w:val="00727ACD"/>
    <w:rsid w:val="0073000B"/>
    <w:rsid w:val="007303FB"/>
    <w:rsid w:val="007305F4"/>
    <w:rsid w:val="0073089B"/>
    <w:rsid w:val="00730DCF"/>
    <w:rsid w:val="00731512"/>
    <w:rsid w:val="00731F38"/>
    <w:rsid w:val="007320F1"/>
    <w:rsid w:val="007322FC"/>
    <w:rsid w:val="007323DE"/>
    <w:rsid w:val="00732406"/>
    <w:rsid w:val="0073285C"/>
    <w:rsid w:val="00732A13"/>
    <w:rsid w:val="00733742"/>
    <w:rsid w:val="0073384F"/>
    <w:rsid w:val="00733B2B"/>
    <w:rsid w:val="00733EEC"/>
    <w:rsid w:val="0073434C"/>
    <w:rsid w:val="00735272"/>
    <w:rsid w:val="0073537F"/>
    <w:rsid w:val="00735A8D"/>
    <w:rsid w:val="00735A9D"/>
    <w:rsid w:val="00736099"/>
    <w:rsid w:val="00736C65"/>
    <w:rsid w:val="007373C0"/>
    <w:rsid w:val="0073749B"/>
    <w:rsid w:val="00737826"/>
    <w:rsid w:val="00737A16"/>
    <w:rsid w:val="00737DE1"/>
    <w:rsid w:val="007413BB"/>
    <w:rsid w:val="0074203F"/>
    <w:rsid w:val="007421A3"/>
    <w:rsid w:val="00742CA5"/>
    <w:rsid w:val="0074392F"/>
    <w:rsid w:val="00744209"/>
    <w:rsid w:val="00744622"/>
    <w:rsid w:val="007447F2"/>
    <w:rsid w:val="00744E87"/>
    <w:rsid w:val="0074517A"/>
    <w:rsid w:val="007453DE"/>
    <w:rsid w:val="007461B5"/>
    <w:rsid w:val="0074787B"/>
    <w:rsid w:val="00747E79"/>
    <w:rsid w:val="0075020E"/>
    <w:rsid w:val="007506A8"/>
    <w:rsid w:val="00750B00"/>
    <w:rsid w:val="00750BAC"/>
    <w:rsid w:val="007512E6"/>
    <w:rsid w:val="00751325"/>
    <w:rsid w:val="00751CB3"/>
    <w:rsid w:val="00752375"/>
    <w:rsid w:val="007526F3"/>
    <w:rsid w:val="00752F27"/>
    <w:rsid w:val="0075352E"/>
    <w:rsid w:val="00753688"/>
    <w:rsid w:val="00753E47"/>
    <w:rsid w:val="00754F79"/>
    <w:rsid w:val="007553A3"/>
    <w:rsid w:val="00757144"/>
    <w:rsid w:val="007572D8"/>
    <w:rsid w:val="00757CEC"/>
    <w:rsid w:val="0076066A"/>
    <w:rsid w:val="007606BC"/>
    <w:rsid w:val="007609B1"/>
    <w:rsid w:val="0076106A"/>
    <w:rsid w:val="007611B0"/>
    <w:rsid w:val="00762133"/>
    <w:rsid w:val="007628EB"/>
    <w:rsid w:val="00763055"/>
    <w:rsid w:val="007635DA"/>
    <w:rsid w:val="007637B1"/>
    <w:rsid w:val="007637D5"/>
    <w:rsid w:val="00763D5B"/>
    <w:rsid w:val="00763FED"/>
    <w:rsid w:val="00765D81"/>
    <w:rsid w:val="00766DA9"/>
    <w:rsid w:val="007674C0"/>
    <w:rsid w:val="00767759"/>
    <w:rsid w:val="007677BE"/>
    <w:rsid w:val="00770009"/>
    <w:rsid w:val="00770749"/>
    <w:rsid w:val="00770C39"/>
    <w:rsid w:val="00770C48"/>
    <w:rsid w:val="007711C5"/>
    <w:rsid w:val="007716BB"/>
    <w:rsid w:val="00771CA0"/>
    <w:rsid w:val="00772081"/>
    <w:rsid w:val="0077333C"/>
    <w:rsid w:val="0077339B"/>
    <w:rsid w:val="007736E2"/>
    <w:rsid w:val="00773C69"/>
    <w:rsid w:val="0077469A"/>
    <w:rsid w:val="00774B5B"/>
    <w:rsid w:val="00775416"/>
    <w:rsid w:val="00776441"/>
    <w:rsid w:val="007804D0"/>
    <w:rsid w:val="00780C6F"/>
    <w:rsid w:val="00780FFD"/>
    <w:rsid w:val="007818CF"/>
    <w:rsid w:val="007819C1"/>
    <w:rsid w:val="00781D02"/>
    <w:rsid w:val="00783029"/>
    <w:rsid w:val="00783346"/>
    <w:rsid w:val="00783BC7"/>
    <w:rsid w:val="00783D13"/>
    <w:rsid w:val="00783D38"/>
    <w:rsid w:val="0078417E"/>
    <w:rsid w:val="00784224"/>
    <w:rsid w:val="00784AE5"/>
    <w:rsid w:val="007853CE"/>
    <w:rsid w:val="00785E05"/>
    <w:rsid w:val="00785F36"/>
    <w:rsid w:val="007860D7"/>
    <w:rsid w:val="00786CD6"/>
    <w:rsid w:val="00786D19"/>
    <w:rsid w:val="007878A5"/>
    <w:rsid w:val="00787B16"/>
    <w:rsid w:val="00787EC6"/>
    <w:rsid w:val="007909F3"/>
    <w:rsid w:val="0079150F"/>
    <w:rsid w:val="00792B34"/>
    <w:rsid w:val="00792FDE"/>
    <w:rsid w:val="00793F1F"/>
    <w:rsid w:val="007942DB"/>
    <w:rsid w:val="00794378"/>
    <w:rsid w:val="007949E4"/>
    <w:rsid w:val="007959B9"/>
    <w:rsid w:val="0079734A"/>
    <w:rsid w:val="00797FFC"/>
    <w:rsid w:val="007A1333"/>
    <w:rsid w:val="007A1DDC"/>
    <w:rsid w:val="007A2023"/>
    <w:rsid w:val="007A2134"/>
    <w:rsid w:val="007A22A2"/>
    <w:rsid w:val="007A265E"/>
    <w:rsid w:val="007A3417"/>
    <w:rsid w:val="007A3985"/>
    <w:rsid w:val="007A3E46"/>
    <w:rsid w:val="007A4213"/>
    <w:rsid w:val="007A480D"/>
    <w:rsid w:val="007A4916"/>
    <w:rsid w:val="007A500E"/>
    <w:rsid w:val="007A595E"/>
    <w:rsid w:val="007A620F"/>
    <w:rsid w:val="007A6457"/>
    <w:rsid w:val="007A64EE"/>
    <w:rsid w:val="007A6727"/>
    <w:rsid w:val="007A674D"/>
    <w:rsid w:val="007A713B"/>
    <w:rsid w:val="007A7917"/>
    <w:rsid w:val="007A7E78"/>
    <w:rsid w:val="007B0659"/>
    <w:rsid w:val="007B093C"/>
    <w:rsid w:val="007B2F2A"/>
    <w:rsid w:val="007B3396"/>
    <w:rsid w:val="007B40DA"/>
    <w:rsid w:val="007B4DD5"/>
    <w:rsid w:val="007B5AA7"/>
    <w:rsid w:val="007B5C90"/>
    <w:rsid w:val="007B633E"/>
    <w:rsid w:val="007B67F1"/>
    <w:rsid w:val="007B6B02"/>
    <w:rsid w:val="007B7165"/>
    <w:rsid w:val="007B716E"/>
    <w:rsid w:val="007C1C0A"/>
    <w:rsid w:val="007C2513"/>
    <w:rsid w:val="007C286E"/>
    <w:rsid w:val="007C2E86"/>
    <w:rsid w:val="007C3513"/>
    <w:rsid w:val="007C4BAA"/>
    <w:rsid w:val="007C4E14"/>
    <w:rsid w:val="007C5A11"/>
    <w:rsid w:val="007C6426"/>
    <w:rsid w:val="007C73D4"/>
    <w:rsid w:val="007C73FC"/>
    <w:rsid w:val="007C75F0"/>
    <w:rsid w:val="007C789C"/>
    <w:rsid w:val="007C7BC4"/>
    <w:rsid w:val="007C7EF6"/>
    <w:rsid w:val="007D07A8"/>
    <w:rsid w:val="007D08A2"/>
    <w:rsid w:val="007D08F2"/>
    <w:rsid w:val="007D1AA0"/>
    <w:rsid w:val="007D20F2"/>
    <w:rsid w:val="007D261A"/>
    <w:rsid w:val="007D264D"/>
    <w:rsid w:val="007D2A30"/>
    <w:rsid w:val="007D30C5"/>
    <w:rsid w:val="007D30E8"/>
    <w:rsid w:val="007D3210"/>
    <w:rsid w:val="007D3299"/>
    <w:rsid w:val="007D32A8"/>
    <w:rsid w:val="007D3DD2"/>
    <w:rsid w:val="007D3EAF"/>
    <w:rsid w:val="007D42E8"/>
    <w:rsid w:val="007D5650"/>
    <w:rsid w:val="007D59AC"/>
    <w:rsid w:val="007D59B5"/>
    <w:rsid w:val="007D5E24"/>
    <w:rsid w:val="007D5EB6"/>
    <w:rsid w:val="007D71C4"/>
    <w:rsid w:val="007E0770"/>
    <w:rsid w:val="007E0ADC"/>
    <w:rsid w:val="007E0E08"/>
    <w:rsid w:val="007E0E19"/>
    <w:rsid w:val="007E1A37"/>
    <w:rsid w:val="007E1E24"/>
    <w:rsid w:val="007E23B4"/>
    <w:rsid w:val="007E292A"/>
    <w:rsid w:val="007E2CC2"/>
    <w:rsid w:val="007E2DB8"/>
    <w:rsid w:val="007E3E33"/>
    <w:rsid w:val="007E43B1"/>
    <w:rsid w:val="007E45C6"/>
    <w:rsid w:val="007E4725"/>
    <w:rsid w:val="007E4E5B"/>
    <w:rsid w:val="007E4E7D"/>
    <w:rsid w:val="007E5E44"/>
    <w:rsid w:val="007E5EA0"/>
    <w:rsid w:val="007E6ACD"/>
    <w:rsid w:val="007E6EFD"/>
    <w:rsid w:val="007E6F15"/>
    <w:rsid w:val="007E7273"/>
    <w:rsid w:val="007E73C7"/>
    <w:rsid w:val="007E7E95"/>
    <w:rsid w:val="007F031E"/>
    <w:rsid w:val="007F34EC"/>
    <w:rsid w:val="007F47B0"/>
    <w:rsid w:val="007F4851"/>
    <w:rsid w:val="007F4B14"/>
    <w:rsid w:val="007F602A"/>
    <w:rsid w:val="007F6149"/>
    <w:rsid w:val="007F6368"/>
    <w:rsid w:val="007F63D0"/>
    <w:rsid w:val="007F6C7C"/>
    <w:rsid w:val="008000C4"/>
    <w:rsid w:val="008000E8"/>
    <w:rsid w:val="00800C2E"/>
    <w:rsid w:val="0080100B"/>
    <w:rsid w:val="0080125B"/>
    <w:rsid w:val="00801618"/>
    <w:rsid w:val="008023B4"/>
    <w:rsid w:val="00803559"/>
    <w:rsid w:val="0080452C"/>
    <w:rsid w:val="00804560"/>
    <w:rsid w:val="00804EEF"/>
    <w:rsid w:val="00805799"/>
    <w:rsid w:val="00805EF6"/>
    <w:rsid w:val="00806169"/>
    <w:rsid w:val="00806D31"/>
    <w:rsid w:val="008070E3"/>
    <w:rsid w:val="008078E1"/>
    <w:rsid w:val="0081032B"/>
    <w:rsid w:val="00811227"/>
    <w:rsid w:val="0081333B"/>
    <w:rsid w:val="00813380"/>
    <w:rsid w:val="0081376F"/>
    <w:rsid w:val="00813BB6"/>
    <w:rsid w:val="00814651"/>
    <w:rsid w:val="00814E87"/>
    <w:rsid w:val="00815836"/>
    <w:rsid w:val="00815CEC"/>
    <w:rsid w:val="008173AF"/>
    <w:rsid w:val="008175A8"/>
    <w:rsid w:val="008178D8"/>
    <w:rsid w:val="00817CFD"/>
    <w:rsid w:val="00820251"/>
    <w:rsid w:val="008212B1"/>
    <w:rsid w:val="008212D4"/>
    <w:rsid w:val="008212DE"/>
    <w:rsid w:val="0082154D"/>
    <w:rsid w:val="00821FD4"/>
    <w:rsid w:val="008227B7"/>
    <w:rsid w:val="00822CEF"/>
    <w:rsid w:val="00822E81"/>
    <w:rsid w:val="0082526E"/>
    <w:rsid w:val="00825C26"/>
    <w:rsid w:val="0082626F"/>
    <w:rsid w:val="00826986"/>
    <w:rsid w:val="00826C0F"/>
    <w:rsid w:val="008272D5"/>
    <w:rsid w:val="008309EA"/>
    <w:rsid w:val="00830B94"/>
    <w:rsid w:val="00831A30"/>
    <w:rsid w:val="00831A93"/>
    <w:rsid w:val="00831FE3"/>
    <w:rsid w:val="0083209A"/>
    <w:rsid w:val="00832378"/>
    <w:rsid w:val="00832505"/>
    <w:rsid w:val="0083285A"/>
    <w:rsid w:val="00833379"/>
    <w:rsid w:val="00833427"/>
    <w:rsid w:val="00833D3E"/>
    <w:rsid w:val="00834224"/>
    <w:rsid w:val="008355CC"/>
    <w:rsid w:val="00835727"/>
    <w:rsid w:val="00835764"/>
    <w:rsid w:val="008357CE"/>
    <w:rsid w:val="00835E42"/>
    <w:rsid w:val="00835E4A"/>
    <w:rsid w:val="00837568"/>
    <w:rsid w:val="0084085A"/>
    <w:rsid w:val="00840C8D"/>
    <w:rsid w:val="00841587"/>
    <w:rsid w:val="0084194B"/>
    <w:rsid w:val="00841D7E"/>
    <w:rsid w:val="00843902"/>
    <w:rsid w:val="00843966"/>
    <w:rsid w:val="00843E95"/>
    <w:rsid w:val="00845769"/>
    <w:rsid w:val="00845A78"/>
    <w:rsid w:val="00846550"/>
    <w:rsid w:val="00846659"/>
    <w:rsid w:val="00847C77"/>
    <w:rsid w:val="0085030C"/>
    <w:rsid w:val="0085053C"/>
    <w:rsid w:val="00850A9C"/>
    <w:rsid w:val="008510A4"/>
    <w:rsid w:val="00851181"/>
    <w:rsid w:val="00851889"/>
    <w:rsid w:val="00851927"/>
    <w:rsid w:val="008520A4"/>
    <w:rsid w:val="0085293A"/>
    <w:rsid w:val="00852A8E"/>
    <w:rsid w:val="00852C53"/>
    <w:rsid w:val="00853C32"/>
    <w:rsid w:val="00854D70"/>
    <w:rsid w:val="00854EB8"/>
    <w:rsid w:val="00855315"/>
    <w:rsid w:val="00855724"/>
    <w:rsid w:val="00855C04"/>
    <w:rsid w:val="008564B6"/>
    <w:rsid w:val="00856DCB"/>
    <w:rsid w:val="008574A2"/>
    <w:rsid w:val="00857AA2"/>
    <w:rsid w:val="0086035A"/>
    <w:rsid w:val="0086123B"/>
    <w:rsid w:val="00861862"/>
    <w:rsid w:val="00861BDE"/>
    <w:rsid w:val="00862213"/>
    <w:rsid w:val="008626C5"/>
    <w:rsid w:val="00863849"/>
    <w:rsid w:val="00863AAB"/>
    <w:rsid w:val="00863E82"/>
    <w:rsid w:val="00863EF0"/>
    <w:rsid w:val="008641E1"/>
    <w:rsid w:val="008653B5"/>
    <w:rsid w:val="00865C8C"/>
    <w:rsid w:val="00865F99"/>
    <w:rsid w:val="008662CD"/>
    <w:rsid w:val="00867079"/>
    <w:rsid w:val="008673F0"/>
    <w:rsid w:val="00867F7D"/>
    <w:rsid w:val="00870366"/>
    <w:rsid w:val="00870913"/>
    <w:rsid w:val="00870B64"/>
    <w:rsid w:val="0087128C"/>
    <w:rsid w:val="00871321"/>
    <w:rsid w:val="008713D6"/>
    <w:rsid w:val="00871604"/>
    <w:rsid w:val="00871B18"/>
    <w:rsid w:val="0087207B"/>
    <w:rsid w:val="00872768"/>
    <w:rsid w:val="00872D28"/>
    <w:rsid w:val="00873604"/>
    <w:rsid w:val="00873695"/>
    <w:rsid w:val="00873ACB"/>
    <w:rsid w:val="00874395"/>
    <w:rsid w:val="00874DB7"/>
    <w:rsid w:val="008755F4"/>
    <w:rsid w:val="008767FB"/>
    <w:rsid w:val="00876CCD"/>
    <w:rsid w:val="00877340"/>
    <w:rsid w:val="00877960"/>
    <w:rsid w:val="00877992"/>
    <w:rsid w:val="008810BB"/>
    <w:rsid w:val="00881A25"/>
    <w:rsid w:val="00881BAA"/>
    <w:rsid w:val="00881F06"/>
    <w:rsid w:val="00882AE7"/>
    <w:rsid w:val="00882F8F"/>
    <w:rsid w:val="00882FA9"/>
    <w:rsid w:val="00883325"/>
    <w:rsid w:val="0088333C"/>
    <w:rsid w:val="0088368C"/>
    <w:rsid w:val="00885C7D"/>
    <w:rsid w:val="00886350"/>
    <w:rsid w:val="008867B5"/>
    <w:rsid w:val="00886E0B"/>
    <w:rsid w:val="00886EA8"/>
    <w:rsid w:val="008870E4"/>
    <w:rsid w:val="008878C7"/>
    <w:rsid w:val="00887B45"/>
    <w:rsid w:val="0089007F"/>
    <w:rsid w:val="00890651"/>
    <w:rsid w:val="008907B8"/>
    <w:rsid w:val="00890A4C"/>
    <w:rsid w:val="00890ADA"/>
    <w:rsid w:val="00890ED8"/>
    <w:rsid w:val="008911B8"/>
    <w:rsid w:val="0089157F"/>
    <w:rsid w:val="008917D7"/>
    <w:rsid w:val="00891910"/>
    <w:rsid w:val="00891C46"/>
    <w:rsid w:val="008924E5"/>
    <w:rsid w:val="008925B3"/>
    <w:rsid w:val="00893244"/>
    <w:rsid w:val="00893543"/>
    <w:rsid w:val="00893A75"/>
    <w:rsid w:val="00893AB6"/>
    <w:rsid w:val="0089451F"/>
    <w:rsid w:val="008947FB"/>
    <w:rsid w:val="008948D3"/>
    <w:rsid w:val="0089518B"/>
    <w:rsid w:val="008958DE"/>
    <w:rsid w:val="00895B53"/>
    <w:rsid w:val="00895C0D"/>
    <w:rsid w:val="00895D73"/>
    <w:rsid w:val="00896B80"/>
    <w:rsid w:val="008971E6"/>
    <w:rsid w:val="00897282"/>
    <w:rsid w:val="00897963"/>
    <w:rsid w:val="00897DA2"/>
    <w:rsid w:val="00897E86"/>
    <w:rsid w:val="008A0874"/>
    <w:rsid w:val="008A0ED0"/>
    <w:rsid w:val="008A1703"/>
    <w:rsid w:val="008A18C4"/>
    <w:rsid w:val="008A2033"/>
    <w:rsid w:val="008A2689"/>
    <w:rsid w:val="008A28A9"/>
    <w:rsid w:val="008A28DF"/>
    <w:rsid w:val="008A3AC3"/>
    <w:rsid w:val="008A4C9F"/>
    <w:rsid w:val="008A52B1"/>
    <w:rsid w:val="008A601B"/>
    <w:rsid w:val="008A677C"/>
    <w:rsid w:val="008B078F"/>
    <w:rsid w:val="008B08D5"/>
    <w:rsid w:val="008B12DB"/>
    <w:rsid w:val="008B13F9"/>
    <w:rsid w:val="008B154E"/>
    <w:rsid w:val="008B23E4"/>
    <w:rsid w:val="008B2F2A"/>
    <w:rsid w:val="008B315A"/>
    <w:rsid w:val="008B3564"/>
    <w:rsid w:val="008B542D"/>
    <w:rsid w:val="008B695D"/>
    <w:rsid w:val="008B6FBD"/>
    <w:rsid w:val="008B787B"/>
    <w:rsid w:val="008B7904"/>
    <w:rsid w:val="008C02C8"/>
    <w:rsid w:val="008C0509"/>
    <w:rsid w:val="008C06B0"/>
    <w:rsid w:val="008C0B03"/>
    <w:rsid w:val="008C145E"/>
    <w:rsid w:val="008C18CE"/>
    <w:rsid w:val="008C2999"/>
    <w:rsid w:val="008C2EBC"/>
    <w:rsid w:val="008C4861"/>
    <w:rsid w:val="008C4DDB"/>
    <w:rsid w:val="008C4E87"/>
    <w:rsid w:val="008C5021"/>
    <w:rsid w:val="008C5210"/>
    <w:rsid w:val="008C53A8"/>
    <w:rsid w:val="008C5521"/>
    <w:rsid w:val="008C62DA"/>
    <w:rsid w:val="008C68BB"/>
    <w:rsid w:val="008C6C40"/>
    <w:rsid w:val="008C6E85"/>
    <w:rsid w:val="008C7001"/>
    <w:rsid w:val="008C7C7F"/>
    <w:rsid w:val="008D10CB"/>
    <w:rsid w:val="008D17AC"/>
    <w:rsid w:val="008D1E34"/>
    <w:rsid w:val="008D2A40"/>
    <w:rsid w:val="008D33D1"/>
    <w:rsid w:val="008D40B9"/>
    <w:rsid w:val="008D444F"/>
    <w:rsid w:val="008D484D"/>
    <w:rsid w:val="008D4CE1"/>
    <w:rsid w:val="008D5208"/>
    <w:rsid w:val="008D539F"/>
    <w:rsid w:val="008D5883"/>
    <w:rsid w:val="008D6155"/>
    <w:rsid w:val="008D6A1F"/>
    <w:rsid w:val="008D6BE0"/>
    <w:rsid w:val="008D6E28"/>
    <w:rsid w:val="008D6EDD"/>
    <w:rsid w:val="008D6F79"/>
    <w:rsid w:val="008D741D"/>
    <w:rsid w:val="008D7A41"/>
    <w:rsid w:val="008D7DB9"/>
    <w:rsid w:val="008D7E55"/>
    <w:rsid w:val="008E0E1A"/>
    <w:rsid w:val="008E0E5F"/>
    <w:rsid w:val="008E1048"/>
    <w:rsid w:val="008E1CBD"/>
    <w:rsid w:val="008E1D0B"/>
    <w:rsid w:val="008E22C0"/>
    <w:rsid w:val="008E23F1"/>
    <w:rsid w:val="008E2CDE"/>
    <w:rsid w:val="008E2D2B"/>
    <w:rsid w:val="008E3194"/>
    <w:rsid w:val="008E3313"/>
    <w:rsid w:val="008E37CC"/>
    <w:rsid w:val="008E4045"/>
    <w:rsid w:val="008E45B1"/>
    <w:rsid w:val="008E56AB"/>
    <w:rsid w:val="008E5BAE"/>
    <w:rsid w:val="008E6284"/>
    <w:rsid w:val="008E6617"/>
    <w:rsid w:val="008E67E3"/>
    <w:rsid w:val="008E6E89"/>
    <w:rsid w:val="008E7449"/>
    <w:rsid w:val="008E7AAC"/>
    <w:rsid w:val="008E7D16"/>
    <w:rsid w:val="008F10AE"/>
    <w:rsid w:val="008F2D8A"/>
    <w:rsid w:val="008F2D8D"/>
    <w:rsid w:val="008F379E"/>
    <w:rsid w:val="008F3FB6"/>
    <w:rsid w:val="008F40F6"/>
    <w:rsid w:val="008F4315"/>
    <w:rsid w:val="008F4559"/>
    <w:rsid w:val="008F4C35"/>
    <w:rsid w:val="008F5172"/>
    <w:rsid w:val="008F5999"/>
    <w:rsid w:val="008F5BDF"/>
    <w:rsid w:val="008F6C94"/>
    <w:rsid w:val="008F7513"/>
    <w:rsid w:val="008F75CE"/>
    <w:rsid w:val="008F789E"/>
    <w:rsid w:val="008F7BAD"/>
    <w:rsid w:val="00900C63"/>
    <w:rsid w:val="00901111"/>
    <w:rsid w:val="00901695"/>
    <w:rsid w:val="0090252C"/>
    <w:rsid w:val="00902728"/>
    <w:rsid w:val="00902F02"/>
    <w:rsid w:val="009037B5"/>
    <w:rsid w:val="00903887"/>
    <w:rsid w:val="00903E24"/>
    <w:rsid w:val="00904002"/>
    <w:rsid w:val="00904A77"/>
    <w:rsid w:val="00904D82"/>
    <w:rsid w:val="0090548E"/>
    <w:rsid w:val="0090668D"/>
    <w:rsid w:val="0090702C"/>
    <w:rsid w:val="0091079D"/>
    <w:rsid w:val="00910AB8"/>
    <w:rsid w:val="009110DF"/>
    <w:rsid w:val="0091110E"/>
    <w:rsid w:val="009111CE"/>
    <w:rsid w:val="00911223"/>
    <w:rsid w:val="00912762"/>
    <w:rsid w:val="00912C7D"/>
    <w:rsid w:val="0091303B"/>
    <w:rsid w:val="009134FC"/>
    <w:rsid w:val="00914634"/>
    <w:rsid w:val="00914B8C"/>
    <w:rsid w:val="00914E2A"/>
    <w:rsid w:val="009156BC"/>
    <w:rsid w:val="00915756"/>
    <w:rsid w:val="00915896"/>
    <w:rsid w:val="00916948"/>
    <w:rsid w:val="00917A3F"/>
    <w:rsid w:val="00917AE8"/>
    <w:rsid w:val="00917BEF"/>
    <w:rsid w:val="00917FF2"/>
    <w:rsid w:val="00920374"/>
    <w:rsid w:val="0092061B"/>
    <w:rsid w:val="00921E2D"/>
    <w:rsid w:val="00922521"/>
    <w:rsid w:val="00922721"/>
    <w:rsid w:val="00922BE5"/>
    <w:rsid w:val="009233EB"/>
    <w:rsid w:val="00923B1A"/>
    <w:rsid w:val="00923BA4"/>
    <w:rsid w:val="009245B9"/>
    <w:rsid w:val="00924BC4"/>
    <w:rsid w:val="00924DD4"/>
    <w:rsid w:val="00924F2A"/>
    <w:rsid w:val="00925366"/>
    <w:rsid w:val="00925B2F"/>
    <w:rsid w:val="00925C29"/>
    <w:rsid w:val="00926F99"/>
    <w:rsid w:val="00927912"/>
    <w:rsid w:val="00927D1F"/>
    <w:rsid w:val="00930DFB"/>
    <w:rsid w:val="0093159C"/>
    <w:rsid w:val="009319E6"/>
    <w:rsid w:val="00932A6C"/>
    <w:rsid w:val="00932F29"/>
    <w:rsid w:val="009339E1"/>
    <w:rsid w:val="00933E94"/>
    <w:rsid w:val="00933F03"/>
    <w:rsid w:val="00934509"/>
    <w:rsid w:val="009347EF"/>
    <w:rsid w:val="00934E30"/>
    <w:rsid w:val="00934E82"/>
    <w:rsid w:val="009360EC"/>
    <w:rsid w:val="00936772"/>
    <w:rsid w:val="009368A7"/>
    <w:rsid w:val="00936EB6"/>
    <w:rsid w:val="00936F02"/>
    <w:rsid w:val="00937721"/>
    <w:rsid w:val="00937AE9"/>
    <w:rsid w:val="0094032C"/>
    <w:rsid w:val="0094127F"/>
    <w:rsid w:val="00941E12"/>
    <w:rsid w:val="00942017"/>
    <w:rsid w:val="00943827"/>
    <w:rsid w:val="00943F47"/>
    <w:rsid w:val="00944824"/>
    <w:rsid w:val="009449F8"/>
    <w:rsid w:val="00944BE7"/>
    <w:rsid w:val="009459A5"/>
    <w:rsid w:val="00945E3A"/>
    <w:rsid w:val="00945F02"/>
    <w:rsid w:val="009461BD"/>
    <w:rsid w:val="009465CF"/>
    <w:rsid w:val="009468A2"/>
    <w:rsid w:val="0094704E"/>
    <w:rsid w:val="00947942"/>
    <w:rsid w:val="0095125B"/>
    <w:rsid w:val="009512B1"/>
    <w:rsid w:val="009522C7"/>
    <w:rsid w:val="00952F36"/>
    <w:rsid w:val="009531B5"/>
    <w:rsid w:val="0095372C"/>
    <w:rsid w:val="00953A47"/>
    <w:rsid w:val="009540AE"/>
    <w:rsid w:val="009540F6"/>
    <w:rsid w:val="009548E6"/>
    <w:rsid w:val="00954C50"/>
    <w:rsid w:val="00955269"/>
    <w:rsid w:val="009554D9"/>
    <w:rsid w:val="00955E3F"/>
    <w:rsid w:val="0095607A"/>
    <w:rsid w:val="0095620F"/>
    <w:rsid w:val="00956FF7"/>
    <w:rsid w:val="00957735"/>
    <w:rsid w:val="0095785A"/>
    <w:rsid w:val="00957E3F"/>
    <w:rsid w:val="00960B51"/>
    <w:rsid w:val="00961057"/>
    <w:rsid w:val="009617C1"/>
    <w:rsid w:val="00961DA2"/>
    <w:rsid w:val="00961EC1"/>
    <w:rsid w:val="00962931"/>
    <w:rsid w:val="00962BBD"/>
    <w:rsid w:val="00962C21"/>
    <w:rsid w:val="00962DC7"/>
    <w:rsid w:val="00963442"/>
    <w:rsid w:val="009637DB"/>
    <w:rsid w:val="00964C17"/>
    <w:rsid w:val="0096587B"/>
    <w:rsid w:val="009669A9"/>
    <w:rsid w:val="00966BB2"/>
    <w:rsid w:val="00967381"/>
    <w:rsid w:val="00967C76"/>
    <w:rsid w:val="00967E4E"/>
    <w:rsid w:val="009705F1"/>
    <w:rsid w:val="009710A1"/>
    <w:rsid w:val="009719D9"/>
    <w:rsid w:val="00971D5F"/>
    <w:rsid w:val="00971F4F"/>
    <w:rsid w:val="009722A9"/>
    <w:rsid w:val="0097257A"/>
    <w:rsid w:val="00972781"/>
    <w:rsid w:val="00972E0E"/>
    <w:rsid w:val="009733C0"/>
    <w:rsid w:val="0097375C"/>
    <w:rsid w:val="00973E99"/>
    <w:rsid w:val="00974283"/>
    <w:rsid w:val="0097467B"/>
    <w:rsid w:val="00974894"/>
    <w:rsid w:val="00975CE0"/>
    <w:rsid w:val="00976564"/>
    <w:rsid w:val="00976778"/>
    <w:rsid w:val="00976E41"/>
    <w:rsid w:val="00977097"/>
    <w:rsid w:val="009771F4"/>
    <w:rsid w:val="00980AFC"/>
    <w:rsid w:val="00980CE5"/>
    <w:rsid w:val="00981DDC"/>
    <w:rsid w:val="0098229B"/>
    <w:rsid w:val="00982A9F"/>
    <w:rsid w:val="00982CE9"/>
    <w:rsid w:val="00983257"/>
    <w:rsid w:val="0098339A"/>
    <w:rsid w:val="0098374A"/>
    <w:rsid w:val="00983EEB"/>
    <w:rsid w:val="00983FBD"/>
    <w:rsid w:val="0098530E"/>
    <w:rsid w:val="0098586C"/>
    <w:rsid w:val="0098599D"/>
    <w:rsid w:val="00985D1C"/>
    <w:rsid w:val="00985F80"/>
    <w:rsid w:val="00985FE7"/>
    <w:rsid w:val="00986225"/>
    <w:rsid w:val="00986EA2"/>
    <w:rsid w:val="00987B72"/>
    <w:rsid w:val="00987D1B"/>
    <w:rsid w:val="00987F5D"/>
    <w:rsid w:val="0099051B"/>
    <w:rsid w:val="00990544"/>
    <w:rsid w:val="00990D59"/>
    <w:rsid w:val="00992A16"/>
    <w:rsid w:val="00992D22"/>
    <w:rsid w:val="0099341A"/>
    <w:rsid w:val="0099432F"/>
    <w:rsid w:val="00994332"/>
    <w:rsid w:val="0099522D"/>
    <w:rsid w:val="0099538F"/>
    <w:rsid w:val="00996D0B"/>
    <w:rsid w:val="00997568"/>
    <w:rsid w:val="00997A49"/>
    <w:rsid w:val="00997B8F"/>
    <w:rsid w:val="00997D2A"/>
    <w:rsid w:val="009A04D0"/>
    <w:rsid w:val="009A07CF"/>
    <w:rsid w:val="009A07F6"/>
    <w:rsid w:val="009A0C14"/>
    <w:rsid w:val="009A0C8D"/>
    <w:rsid w:val="009A118E"/>
    <w:rsid w:val="009A12D1"/>
    <w:rsid w:val="009A1AAF"/>
    <w:rsid w:val="009A1CE9"/>
    <w:rsid w:val="009A22DE"/>
    <w:rsid w:val="009A27C6"/>
    <w:rsid w:val="009A2830"/>
    <w:rsid w:val="009A28E7"/>
    <w:rsid w:val="009A32D5"/>
    <w:rsid w:val="009A3897"/>
    <w:rsid w:val="009A3D3E"/>
    <w:rsid w:val="009A3D5F"/>
    <w:rsid w:val="009A4256"/>
    <w:rsid w:val="009A4F30"/>
    <w:rsid w:val="009A56FE"/>
    <w:rsid w:val="009A5B0D"/>
    <w:rsid w:val="009A6D51"/>
    <w:rsid w:val="009A7A2E"/>
    <w:rsid w:val="009A7BD8"/>
    <w:rsid w:val="009B0050"/>
    <w:rsid w:val="009B07E3"/>
    <w:rsid w:val="009B0AA4"/>
    <w:rsid w:val="009B0BE9"/>
    <w:rsid w:val="009B1FCD"/>
    <w:rsid w:val="009B217B"/>
    <w:rsid w:val="009B2C20"/>
    <w:rsid w:val="009B2E43"/>
    <w:rsid w:val="009B351F"/>
    <w:rsid w:val="009B440C"/>
    <w:rsid w:val="009B5411"/>
    <w:rsid w:val="009B552E"/>
    <w:rsid w:val="009B5AFA"/>
    <w:rsid w:val="009B5E0A"/>
    <w:rsid w:val="009B6209"/>
    <w:rsid w:val="009B6540"/>
    <w:rsid w:val="009B6574"/>
    <w:rsid w:val="009B6785"/>
    <w:rsid w:val="009B68DD"/>
    <w:rsid w:val="009B6AC4"/>
    <w:rsid w:val="009B6AE6"/>
    <w:rsid w:val="009B7499"/>
    <w:rsid w:val="009B7E63"/>
    <w:rsid w:val="009C1EDE"/>
    <w:rsid w:val="009C27DF"/>
    <w:rsid w:val="009C2EB5"/>
    <w:rsid w:val="009C3260"/>
    <w:rsid w:val="009C4526"/>
    <w:rsid w:val="009C50A5"/>
    <w:rsid w:val="009C5409"/>
    <w:rsid w:val="009C5541"/>
    <w:rsid w:val="009C620D"/>
    <w:rsid w:val="009C667C"/>
    <w:rsid w:val="009C6D17"/>
    <w:rsid w:val="009C7627"/>
    <w:rsid w:val="009C782E"/>
    <w:rsid w:val="009C7A75"/>
    <w:rsid w:val="009C7B81"/>
    <w:rsid w:val="009C7BE0"/>
    <w:rsid w:val="009C7BED"/>
    <w:rsid w:val="009C7FFA"/>
    <w:rsid w:val="009D0284"/>
    <w:rsid w:val="009D0AB2"/>
    <w:rsid w:val="009D0CD2"/>
    <w:rsid w:val="009D0E79"/>
    <w:rsid w:val="009D2D79"/>
    <w:rsid w:val="009D2E35"/>
    <w:rsid w:val="009D2F8A"/>
    <w:rsid w:val="009D33BA"/>
    <w:rsid w:val="009D3410"/>
    <w:rsid w:val="009D3FED"/>
    <w:rsid w:val="009D4FBF"/>
    <w:rsid w:val="009D5F0E"/>
    <w:rsid w:val="009D74F3"/>
    <w:rsid w:val="009D7D05"/>
    <w:rsid w:val="009E17B1"/>
    <w:rsid w:val="009E1954"/>
    <w:rsid w:val="009E2489"/>
    <w:rsid w:val="009E3661"/>
    <w:rsid w:val="009E3B17"/>
    <w:rsid w:val="009E3E41"/>
    <w:rsid w:val="009E4A0D"/>
    <w:rsid w:val="009E5563"/>
    <w:rsid w:val="009E58B2"/>
    <w:rsid w:val="009E5CD2"/>
    <w:rsid w:val="009E6D05"/>
    <w:rsid w:val="009E7983"/>
    <w:rsid w:val="009E7A44"/>
    <w:rsid w:val="009F08B9"/>
    <w:rsid w:val="009F173E"/>
    <w:rsid w:val="009F1D87"/>
    <w:rsid w:val="009F24EA"/>
    <w:rsid w:val="009F2624"/>
    <w:rsid w:val="009F2D51"/>
    <w:rsid w:val="009F3197"/>
    <w:rsid w:val="009F3531"/>
    <w:rsid w:val="009F3535"/>
    <w:rsid w:val="009F35DB"/>
    <w:rsid w:val="009F45C2"/>
    <w:rsid w:val="009F4601"/>
    <w:rsid w:val="009F4C1D"/>
    <w:rsid w:val="009F5316"/>
    <w:rsid w:val="009F5710"/>
    <w:rsid w:val="009F5E2A"/>
    <w:rsid w:val="009F60AF"/>
    <w:rsid w:val="009F6675"/>
    <w:rsid w:val="009F729C"/>
    <w:rsid w:val="009F736E"/>
    <w:rsid w:val="009F7661"/>
    <w:rsid w:val="009F7D6A"/>
    <w:rsid w:val="00A0004E"/>
    <w:rsid w:val="00A00BA2"/>
    <w:rsid w:val="00A01490"/>
    <w:rsid w:val="00A016A7"/>
    <w:rsid w:val="00A01955"/>
    <w:rsid w:val="00A01BBE"/>
    <w:rsid w:val="00A01DEC"/>
    <w:rsid w:val="00A022B2"/>
    <w:rsid w:val="00A024D6"/>
    <w:rsid w:val="00A026E4"/>
    <w:rsid w:val="00A03075"/>
    <w:rsid w:val="00A031FA"/>
    <w:rsid w:val="00A0338D"/>
    <w:rsid w:val="00A04299"/>
    <w:rsid w:val="00A0448F"/>
    <w:rsid w:val="00A0471E"/>
    <w:rsid w:val="00A04E18"/>
    <w:rsid w:val="00A05094"/>
    <w:rsid w:val="00A05238"/>
    <w:rsid w:val="00A0585E"/>
    <w:rsid w:val="00A05944"/>
    <w:rsid w:val="00A061FE"/>
    <w:rsid w:val="00A06625"/>
    <w:rsid w:val="00A06C97"/>
    <w:rsid w:val="00A07C5A"/>
    <w:rsid w:val="00A07F7B"/>
    <w:rsid w:val="00A1065B"/>
    <w:rsid w:val="00A10A2C"/>
    <w:rsid w:val="00A10D00"/>
    <w:rsid w:val="00A1120F"/>
    <w:rsid w:val="00A114FD"/>
    <w:rsid w:val="00A11567"/>
    <w:rsid w:val="00A1189E"/>
    <w:rsid w:val="00A12AD8"/>
    <w:rsid w:val="00A13121"/>
    <w:rsid w:val="00A132E7"/>
    <w:rsid w:val="00A13FB8"/>
    <w:rsid w:val="00A15D1D"/>
    <w:rsid w:val="00A16114"/>
    <w:rsid w:val="00A168C5"/>
    <w:rsid w:val="00A1788A"/>
    <w:rsid w:val="00A20353"/>
    <w:rsid w:val="00A2174F"/>
    <w:rsid w:val="00A21BAA"/>
    <w:rsid w:val="00A21C2D"/>
    <w:rsid w:val="00A222EB"/>
    <w:rsid w:val="00A22C99"/>
    <w:rsid w:val="00A23891"/>
    <w:rsid w:val="00A24355"/>
    <w:rsid w:val="00A24839"/>
    <w:rsid w:val="00A24C11"/>
    <w:rsid w:val="00A24D78"/>
    <w:rsid w:val="00A24EC3"/>
    <w:rsid w:val="00A24F52"/>
    <w:rsid w:val="00A251BD"/>
    <w:rsid w:val="00A25DD1"/>
    <w:rsid w:val="00A26A10"/>
    <w:rsid w:val="00A26C8F"/>
    <w:rsid w:val="00A26D4D"/>
    <w:rsid w:val="00A274E9"/>
    <w:rsid w:val="00A27F05"/>
    <w:rsid w:val="00A30199"/>
    <w:rsid w:val="00A30668"/>
    <w:rsid w:val="00A30C33"/>
    <w:rsid w:val="00A30C78"/>
    <w:rsid w:val="00A315F8"/>
    <w:rsid w:val="00A3271A"/>
    <w:rsid w:val="00A3295F"/>
    <w:rsid w:val="00A33125"/>
    <w:rsid w:val="00A33ED7"/>
    <w:rsid w:val="00A3401C"/>
    <w:rsid w:val="00A340C5"/>
    <w:rsid w:val="00A34473"/>
    <w:rsid w:val="00A34EEF"/>
    <w:rsid w:val="00A35027"/>
    <w:rsid w:val="00A355C4"/>
    <w:rsid w:val="00A362A2"/>
    <w:rsid w:val="00A3671E"/>
    <w:rsid w:val="00A37204"/>
    <w:rsid w:val="00A37329"/>
    <w:rsid w:val="00A37682"/>
    <w:rsid w:val="00A37B2D"/>
    <w:rsid w:val="00A40209"/>
    <w:rsid w:val="00A40D15"/>
    <w:rsid w:val="00A411CB"/>
    <w:rsid w:val="00A412DE"/>
    <w:rsid w:val="00A41848"/>
    <w:rsid w:val="00A41CD4"/>
    <w:rsid w:val="00A42461"/>
    <w:rsid w:val="00A42F0C"/>
    <w:rsid w:val="00A43053"/>
    <w:rsid w:val="00A432A8"/>
    <w:rsid w:val="00A43547"/>
    <w:rsid w:val="00A43664"/>
    <w:rsid w:val="00A43E3F"/>
    <w:rsid w:val="00A443C3"/>
    <w:rsid w:val="00A45E14"/>
    <w:rsid w:val="00A45FD5"/>
    <w:rsid w:val="00A4673B"/>
    <w:rsid w:val="00A46947"/>
    <w:rsid w:val="00A46ED8"/>
    <w:rsid w:val="00A4741F"/>
    <w:rsid w:val="00A47692"/>
    <w:rsid w:val="00A47E6A"/>
    <w:rsid w:val="00A51986"/>
    <w:rsid w:val="00A51B27"/>
    <w:rsid w:val="00A51E8F"/>
    <w:rsid w:val="00A51F32"/>
    <w:rsid w:val="00A53C90"/>
    <w:rsid w:val="00A53E4F"/>
    <w:rsid w:val="00A53EB1"/>
    <w:rsid w:val="00A54428"/>
    <w:rsid w:val="00A54D19"/>
    <w:rsid w:val="00A55066"/>
    <w:rsid w:val="00A5583C"/>
    <w:rsid w:val="00A55CF9"/>
    <w:rsid w:val="00A55EFE"/>
    <w:rsid w:val="00A5604C"/>
    <w:rsid w:val="00A564F4"/>
    <w:rsid w:val="00A5739D"/>
    <w:rsid w:val="00A57E59"/>
    <w:rsid w:val="00A6096A"/>
    <w:rsid w:val="00A609FC"/>
    <w:rsid w:val="00A60A13"/>
    <w:rsid w:val="00A6123F"/>
    <w:rsid w:val="00A61553"/>
    <w:rsid w:val="00A61F64"/>
    <w:rsid w:val="00A6221E"/>
    <w:rsid w:val="00A6229A"/>
    <w:rsid w:val="00A62D59"/>
    <w:rsid w:val="00A63180"/>
    <w:rsid w:val="00A631C2"/>
    <w:rsid w:val="00A63264"/>
    <w:rsid w:val="00A63A5D"/>
    <w:rsid w:val="00A63A5F"/>
    <w:rsid w:val="00A64230"/>
    <w:rsid w:val="00A64448"/>
    <w:rsid w:val="00A6451C"/>
    <w:rsid w:val="00A648C8"/>
    <w:rsid w:val="00A659E5"/>
    <w:rsid w:val="00A65CD1"/>
    <w:rsid w:val="00A669CB"/>
    <w:rsid w:val="00A67833"/>
    <w:rsid w:val="00A67C15"/>
    <w:rsid w:val="00A702AC"/>
    <w:rsid w:val="00A70306"/>
    <w:rsid w:val="00A709AB"/>
    <w:rsid w:val="00A7117A"/>
    <w:rsid w:val="00A716FE"/>
    <w:rsid w:val="00A71832"/>
    <w:rsid w:val="00A720A6"/>
    <w:rsid w:val="00A7233D"/>
    <w:rsid w:val="00A73575"/>
    <w:rsid w:val="00A73AF4"/>
    <w:rsid w:val="00A73B86"/>
    <w:rsid w:val="00A745EC"/>
    <w:rsid w:val="00A75920"/>
    <w:rsid w:val="00A75F22"/>
    <w:rsid w:val="00A76426"/>
    <w:rsid w:val="00A771DB"/>
    <w:rsid w:val="00A7729A"/>
    <w:rsid w:val="00A7759D"/>
    <w:rsid w:val="00A7780F"/>
    <w:rsid w:val="00A77D84"/>
    <w:rsid w:val="00A8046A"/>
    <w:rsid w:val="00A804C1"/>
    <w:rsid w:val="00A80F4F"/>
    <w:rsid w:val="00A81175"/>
    <w:rsid w:val="00A8180B"/>
    <w:rsid w:val="00A8496D"/>
    <w:rsid w:val="00A84B2E"/>
    <w:rsid w:val="00A85055"/>
    <w:rsid w:val="00A85418"/>
    <w:rsid w:val="00A854A3"/>
    <w:rsid w:val="00A85E3B"/>
    <w:rsid w:val="00A8652D"/>
    <w:rsid w:val="00A86BC5"/>
    <w:rsid w:val="00A86DA7"/>
    <w:rsid w:val="00A9097E"/>
    <w:rsid w:val="00A91D00"/>
    <w:rsid w:val="00A92D6D"/>
    <w:rsid w:val="00A92E41"/>
    <w:rsid w:val="00A92F38"/>
    <w:rsid w:val="00A92F52"/>
    <w:rsid w:val="00A9317A"/>
    <w:rsid w:val="00A933AE"/>
    <w:rsid w:val="00A93DD2"/>
    <w:rsid w:val="00A93DF7"/>
    <w:rsid w:val="00A94134"/>
    <w:rsid w:val="00A94992"/>
    <w:rsid w:val="00A94AA6"/>
    <w:rsid w:val="00A957BA"/>
    <w:rsid w:val="00A95AE5"/>
    <w:rsid w:val="00A95E29"/>
    <w:rsid w:val="00A9755C"/>
    <w:rsid w:val="00A976F8"/>
    <w:rsid w:val="00A97EB3"/>
    <w:rsid w:val="00AA02D5"/>
    <w:rsid w:val="00AA02E4"/>
    <w:rsid w:val="00AA036C"/>
    <w:rsid w:val="00AA03B5"/>
    <w:rsid w:val="00AA0752"/>
    <w:rsid w:val="00AA0B35"/>
    <w:rsid w:val="00AA103F"/>
    <w:rsid w:val="00AA129B"/>
    <w:rsid w:val="00AA1320"/>
    <w:rsid w:val="00AA269D"/>
    <w:rsid w:val="00AA2B69"/>
    <w:rsid w:val="00AA2DB4"/>
    <w:rsid w:val="00AA332A"/>
    <w:rsid w:val="00AA3364"/>
    <w:rsid w:val="00AA35E4"/>
    <w:rsid w:val="00AA3C7A"/>
    <w:rsid w:val="00AA4D48"/>
    <w:rsid w:val="00AA4E2D"/>
    <w:rsid w:val="00AA4F87"/>
    <w:rsid w:val="00AA512C"/>
    <w:rsid w:val="00AA5286"/>
    <w:rsid w:val="00AA5329"/>
    <w:rsid w:val="00AA553A"/>
    <w:rsid w:val="00AA5D22"/>
    <w:rsid w:val="00AA6EE9"/>
    <w:rsid w:val="00AA7394"/>
    <w:rsid w:val="00AB106C"/>
    <w:rsid w:val="00AB1072"/>
    <w:rsid w:val="00AB1A5D"/>
    <w:rsid w:val="00AB254B"/>
    <w:rsid w:val="00AB2944"/>
    <w:rsid w:val="00AB31F3"/>
    <w:rsid w:val="00AB3244"/>
    <w:rsid w:val="00AB4174"/>
    <w:rsid w:val="00AB51A6"/>
    <w:rsid w:val="00AB5A4B"/>
    <w:rsid w:val="00AB5CA0"/>
    <w:rsid w:val="00AB6638"/>
    <w:rsid w:val="00AB72B1"/>
    <w:rsid w:val="00AB72EA"/>
    <w:rsid w:val="00AC047D"/>
    <w:rsid w:val="00AC0B42"/>
    <w:rsid w:val="00AC0E91"/>
    <w:rsid w:val="00AC1375"/>
    <w:rsid w:val="00AC21E5"/>
    <w:rsid w:val="00AC255D"/>
    <w:rsid w:val="00AC2AC0"/>
    <w:rsid w:val="00AC3854"/>
    <w:rsid w:val="00AC4353"/>
    <w:rsid w:val="00AC6DDE"/>
    <w:rsid w:val="00AC785A"/>
    <w:rsid w:val="00AC7EE1"/>
    <w:rsid w:val="00AD015B"/>
    <w:rsid w:val="00AD03A0"/>
    <w:rsid w:val="00AD18CC"/>
    <w:rsid w:val="00AD1F9D"/>
    <w:rsid w:val="00AD27A6"/>
    <w:rsid w:val="00AD311A"/>
    <w:rsid w:val="00AD41CB"/>
    <w:rsid w:val="00AD471F"/>
    <w:rsid w:val="00AD4A39"/>
    <w:rsid w:val="00AD5DED"/>
    <w:rsid w:val="00AD6933"/>
    <w:rsid w:val="00AD6B2C"/>
    <w:rsid w:val="00AD77C9"/>
    <w:rsid w:val="00AD7DC2"/>
    <w:rsid w:val="00AE0201"/>
    <w:rsid w:val="00AE070A"/>
    <w:rsid w:val="00AE077F"/>
    <w:rsid w:val="00AE0936"/>
    <w:rsid w:val="00AE121F"/>
    <w:rsid w:val="00AE145B"/>
    <w:rsid w:val="00AE1CE7"/>
    <w:rsid w:val="00AE1F6E"/>
    <w:rsid w:val="00AE27E9"/>
    <w:rsid w:val="00AE2CCA"/>
    <w:rsid w:val="00AE323C"/>
    <w:rsid w:val="00AE3EDD"/>
    <w:rsid w:val="00AE5076"/>
    <w:rsid w:val="00AE5A65"/>
    <w:rsid w:val="00AE6D6E"/>
    <w:rsid w:val="00AE721B"/>
    <w:rsid w:val="00AE7554"/>
    <w:rsid w:val="00AE7FDE"/>
    <w:rsid w:val="00AF02E2"/>
    <w:rsid w:val="00AF0599"/>
    <w:rsid w:val="00AF061E"/>
    <w:rsid w:val="00AF1A26"/>
    <w:rsid w:val="00AF1DB0"/>
    <w:rsid w:val="00AF2CE1"/>
    <w:rsid w:val="00AF2FED"/>
    <w:rsid w:val="00AF3197"/>
    <w:rsid w:val="00AF33A2"/>
    <w:rsid w:val="00AF37D2"/>
    <w:rsid w:val="00AF3B33"/>
    <w:rsid w:val="00AF4046"/>
    <w:rsid w:val="00AF41FA"/>
    <w:rsid w:val="00AF4280"/>
    <w:rsid w:val="00AF44FC"/>
    <w:rsid w:val="00AF482C"/>
    <w:rsid w:val="00AF60B0"/>
    <w:rsid w:val="00AF617E"/>
    <w:rsid w:val="00AF6B9D"/>
    <w:rsid w:val="00AF6C95"/>
    <w:rsid w:val="00AF720D"/>
    <w:rsid w:val="00AF78E5"/>
    <w:rsid w:val="00AF7F65"/>
    <w:rsid w:val="00B00CD2"/>
    <w:rsid w:val="00B01340"/>
    <w:rsid w:val="00B015E7"/>
    <w:rsid w:val="00B0186E"/>
    <w:rsid w:val="00B02035"/>
    <w:rsid w:val="00B026D0"/>
    <w:rsid w:val="00B02816"/>
    <w:rsid w:val="00B036B4"/>
    <w:rsid w:val="00B0488C"/>
    <w:rsid w:val="00B04EE8"/>
    <w:rsid w:val="00B05018"/>
    <w:rsid w:val="00B056A1"/>
    <w:rsid w:val="00B05EF9"/>
    <w:rsid w:val="00B063D3"/>
    <w:rsid w:val="00B06D1A"/>
    <w:rsid w:val="00B070FB"/>
    <w:rsid w:val="00B074B6"/>
    <w:rsid w:val="00B077BE"/>
    <w:rsid w:val="00B11B2A"/>
    <w:rsid w:val="00B11F7E"/>
    <w:rsid w:val="00B1229C"/>
    <w:rsid w:val="00B12873"/>
    <w:rsid w:val="00B141DF"/>
    <w:rsid w:val="00B145D5"/>
    <w:rsid w:val="00B145EF"/>
    <w:rsid w:val="00B14CB8"/>
    <w:rsid w:val="00B15C3A"/>
    <w:rsid w:val="00B1656B"/>
    <w:rsid w:val="00B16D90"/>
    <w:rsid w:val="00B170F8"/>
    <w:rsid w:val="00B20941"/>
    <w:rsid w:val="00B211E8"/>
    <w:rsid w:val="00B214C7"/>
    <w:rsid w:val="00B21C42"/>
    <w:rsid w:val="00B22214"/>
    <w:rsid w:val="00B226E9"/>
    <w:rsid w:val="00B22D43"/>
    <w:rsid w:val="00B22FF6"/>
    <w:rsid w:val="00B23ABA"/>
    <w:rsid w:val="00B24E34"/>
    <w:rsid w:val="00B25342"/>
    <w:rsid w:val="00B2657D"/>
    <w:rsid w:val="00B2697D"/>
    <w:rsid w:val="00B30215"/>
    <w:rsid w:val="00B32F9A"/>
    <w:rsid w:val="00B33334"/>
    <w:rsid w:val="00B33A28"/>
    <w:rsid w:val="00B34509"/>
    <w:rsid w:val="00B3461C"/>
    <w:rsid w:val="00B34630"/>
    <w:rsid w:val="00B34FC6"/>
    <w:rsid w:val="00B351E7"/>
    <w:rsid w:val="00B360CC"/>
    <w:rsid w:val="00B36545"/>
    <w:rsid w:val="00B36857"/>
    <w:rsid w:val="00B368E3"/>
    <w:rsid w:val="00B36B56"/>
    <w:rsid w:val="00B37631"/>
    <w:rsid w:val="00B37768"/>
    <w:rsid w:val="00B3787C"/>
    <w:rsid w:val="00B37A0F"/>
    <w:rsid w:val="00B40BDB"/>
    <w:rsid w:val="00B40DF9"/>
    <w:rsid w:val="00B42A41"/>
    <w:rsid w:val="00B4373E"/>
    <w:rsid w:val="00B43A0D"/>
    <w:rsid w:val="00B43D8F"/>
    <w:rsid w:val="00B43DDE"/>
    <w:rsid w:val="00B4424A"/>
    <w:rsid w:val="00B44C0F"/>
    <w:rsid w:val="00B456E5"/>
    <w:rsid w:val="00B45A4D"/>
    <w:rsid w:val="00B45FF1"/>
    <w:rsid w:val="00B463E7"/>
    <w:rsid w:val="00B4686A"/>
    <w:rsid w:val="00B46C95"/>
    <w:rsid w:val="00B46CA7"/>
    <w:rsid w:val="00B46D27"/>
    <w:rsid w:val="00B477F6"/>
    <w:rsid w:val="00B47CC3"/>
    <w:rsid w:val="00B50D3D"/>
    <w:rsid w:val="00B51BB0"/>
    <w:rsid w:val="00B51F28"/>
    <w:rsid w:val="00B52389"/>
    <w:rsid w:val="00B52948"/>
    <w:rsid w:val="00B5334A"/>
    <w:rsid w:val="00B534D6"/>
    <w:rsid w:val="00B538FF"/>
    <w:rsid w:val="00B53B13"/>
    <w:rsid w:val="00B53F5B"/>
    <w:rsid w:val="00B543B5"/>
    <w:rsid w:val="00B54F7A"/>
    <w:rsid w:val="00B55163"/>
    <w:rsid w:val="00B55308"/>
    <w:rsid w:val="00B557EF"/>
    <w:rsid w:val="00B55D3C"/>
    <w:rsid w:val="00B56045"/>
    <w:rsid w:val="00B56096"/>
    <w:rsid w:val="00B56681"/>
    <w:rsid w:val="00B5689B"/>
    <w:rsid w:val="00B568F7"/>
    <w:rsid w:val="00B56B51"/>
    <w:rsid w:val="00B56DD4"/>
    <w:rsid w:val="00B579B4"/>
    <w:rsid w:val="00B57BE2"/>
    <w:rsid w:val="00B60496"/>
    <w:rsid w:val="00B60CDD"/>
    <w:rsid w:val="00B60DF1"/>
    <w:rsid w:val="00B62196"/>
    <w:rsid w:val="00B65044"/>
    <w:rsid w:val="00B6517B"/>
    <w:rsid w:val="00B65A22"/>
    <w:rsid w:val="00B66392"/>
    <w:rsid w:val="00B66F5D"/>
    <w:rsid w:val="00B67351"/>
    <w:rsid w:val="00B67CF7"/>
    <w:rsid w:val="00B70D6F"/>
    <w:rsid w:val="00B71893"/>
    <w:rsid w:val="00B71A25"/>
    <w:rsid w:val="00B72B15"/>
    <w:rsid w:val="00B73210"/>
    <w:rsid w:val="00B73F0A"/>
    <w:rsid w:val="00B740B9"/>
    <w:rsid w:val="00B74899"/>
    <w:rsid w:val="00B74ACE"/>
    <w:rsid w:val="00B74CE4"/>
    <w:rsid w:val="00B754F3"/>
    <w:rsid w:val="00B760CB"/>
    <w:rsid w:val="00B76712"/>
    <w:rsid w:val="00B7727D"/>
    <w:rsid w:val="00B775EF"/>
    <w:rsid w:val="00B77DAF"/>
    <w:rsid w:val="00B80773"/>
    <w:rsid w:val="00B81CFB"/>
    <w:rsid w:val="00B82C8B"/>
    <w:rsid w:val="00B8369F"/>
    <w:rsid w:val="00B83964"/>
    <w:rsid w:val="00B841CB"/>
    <w:rsid w:val="00B847BF"/>
    <w:rsid w:val="00B848FE"/>
    <w:rsid w:val="00B855AC"/>
    <w:rsid w:val="00B85AA3"/>
    <w:rsid w:val="00B85D66"/>
    <w:rsid w:val="00B85EDE"/>
    <w:rsid w:val="00B8638A"/>
    <w:rsid w:val="00B86DB1"/>
    <w:rsid w:val="00B86E2C"/>
    <w:rsid w:val="00B8731C"/>
    <w:rsid w:val="00B9030E"/>
    <w:rsid w:val="00B903CC"/>
    <w:rsid w:val="00B9082D"/>
    <w:rsid w:val="00B91062"/>
    <w:rsid w:val="00B918A4"/>
    <w:rsid w:val="00B91A3E"/>
    <w:rsid w:val="00B91F4C"/>
    <w:rsid w:val="00B926B7"/>
    <w:rsid w:val="00B928FF"/>
    <w:rsid w:val="00B9294B"/>
    <w:rsid w:val="00B92DE6"/>
    <w:rsid w:val="00B93632"/>
    <w:rsid w:val="00B937C0"/>
    <w:rsid w:val="00B93E9F"/>
    <w:rsid w:val="00B94248"/>
    <w:rsid w:val="00B94F0A"/>
    <w:rsid w:val="00B95F77"/>
    <w:rsid w:val="00B96118"/>
    <w:rsid w:val="00B9654A"/>
    <w:rsid w:val="00B967F7"/>
    <w:rsid w:val="00B96816"/>
    <w:rsid w:val="00B96B9D"/>
    <w:rsid w:val="00B96C32"/>
    <w:rsid w:val="00B96F7F"/>
    <w:rsid w:val="00B97523"/>
    <w:rsid w:val="00BA0060"/>
    <w:rsid w:val="00BA0701"/>
    <w:rsid w:val="00BA0EDA"/>
    <w:rsid w:val="00BA0F61"/>
    <w:rsid w:val="00BA16FD"/>
    <w:rsid w:val="00BA1B8B"/>
    <w:rsid w:val="00BA31EC"/>
    <w:rsid w:val="00BA3F45"/>
    <w:rsid w:val="00BA4CD6"/>
    <w:rsid w:val="00BA64F9"/>
    <w:rsid w:val="00BA6BD1"/>
    <w:rsid w:val="00BA6E17"/>
    <w:rsid w:val="00BA78EE"/>
    <w:rsid w:val="00BA79AF"/>
    <w:rsid w:val="00BA7FEA"/>
    <w:rsid w:val="00BB0195"/>
    <w:rsid w:val="00BB04DA"/>
    <w:rsid w:val="00BB0F84"/>
    <w:rsid w:val="00BB1AAB"/>
    <w:rsid w:val="00BB1BF9"/>
    <w:rsid w:val="00BB2034"/>
    <w:rsid w:val="00BB227C"/>
    <w:rsid w:val="00BB2469"/>
    <w:rsid w:val="00BB33BA"/>
    <w:rsid w:val="00BB3DDC"/>
    <w:rsid w:val="00BB424E"/>
    <w:rsid w:val="00BB475F"/>
    <w:rsid w:val="00BB49DE"/>
    <w:rsid w:val="00BB4BF2"/>
    <w:rsid w:val="00BB51C8"/>
    <w:rsid w:val="00BB57FF"/>
    <w:rsid w:val="00BB62D8"/>
    <w:rsid w:val="00BB6393"/>
    <w:rsid w:val="00BB650C"/>
    <w:rsid w:val="00BB6D1E"/>
    <w:rsid w:val="00BB743E"/>
    <w:rsid w:val="00BC041F"/>
    <w:rsid w:val="00BC0B3E"/>
    <w:rsid w:val="00BC11FE"/>
    <w:rsid w:val="00BC1F2F"/>
    <w:rsid w:val="00BC2170"/>
    <w:rsid w:val="00BC2B04"/>
    <w:rsid w:val="00BC2E23"/>
    <w:rsid w:val="00BC2FC4"/>
    <w:rsid w:val="00BC309B"/>
    <w:rsid w:val="00BC3259"/>
    <w:rsid w:val="00BC3842"/>
    <w:rsid w:val="00BC3C80"/>
    <w:rsid w:val="00BC4C0D"/>
    <w:rsid w:val="00BC4D0C"/>
    <w:rsid w:val="00BC55E3"/>
    <w:rsid w:val="00BC564A"/>
    <w:rsid w:val="00BC5D65"/>
    <w:rsid w:val="00BC6E51"/>
    <w:rsid w:val="00BC7288"/>
    <w:rsid w:val="00BC72D1"/>
    <w:rsid w:val="00BC7556"/>
    <w:rsid w:val="00BD02E6"/>
    <w:rsid w:val="00BD06A3"/>
    <w:rsid w:val="00BD0C38"/>
    <w:rsid w:val="00BD157B"/>
    <w:rsid w:val="00BD1ACA"/>
    <w:rsid w:val="00BD1E17"/>
    <w:rsid w:val="00BD2787"/>
    <w:rsid w:val="00BD3E8E"/>
    <w:rsid w:val="00BD3EB8"/>
    <w:rsid w:val="00BD4C0D"/>
    <w:rsid w:val="00BD5F8B"/>
    <w:rsid w:val="00BD6060"/>
    <w:rsid w:val="00BD6838"/>
    <w:rsid w:val="00BD71FD"/>
    <w:rsid w:val="00BD7891"/>
    <w:rsid w:val="00BE0551"/>
    <w:rsid w:val="00BE05AF"/>
    <w:rsid w:val="00BE0A6B"/>
    <w:rsid w:val="00BE0F01"/>
    <w:rsid w:val="00BE2103"/>
    <w:rsid w:val="00BE3568"/>
    <w:rsid w:val="00BE4558"/>
    <w:rsid w:val="00BE47FA"/>
    <w:rsid w:val="00BE4ED1"/>
    <w:rsid w:val="00BE527E"/>
    <w:rsid w:val="00BE5524"/>
    <w:rsid w:val="00BE60CD"/>
    <w:rsid w:val="00BE6464"/>
    <w:rsid w:val="00BE658E"/>
    <w:rsid w:val="00BE69AE"/>
    <w:rsid w:val="00BE6D3E"/>
    <w:rsid w:val="00BE6FAA"/>
    <w:rsid w:val="00BE7193"/>
    <w:rsid w:val="00BE7488"/>
    <w:rsid w:val="00BE7C80"/>
    <w:rsid w:val="00BF10DD"/>
    <w:rsid w:val="00BF131B"/>
    <w:rsid w:val="00BF1A1E"/>
    <w:rsid w:val="00BF1AB8"/>
    <w:rsid w:val="00BF1B81"/>
    <w:rsid w:val="00BF1C63"/>
    <w:rsid w:val="00BF262F"/>
    <w:rsid w:val="00BF26D5"/>
    <w:rsid w:val="00BF2FCC"/>
    <w:rsid w:val="00BF3126"/>
    <w:rsid w:val="00BF31F4"/>
    <w:rsid w:val="00BF3294"/>
    <w:rsid w:val="00BF37E9"/>
    <w:rsid w:val="00BF39CF"/>
    <w:rsid w:val="00BF3E3B"/>
    <w:rsid w:val="00BF5A2E"/>
    <w:rsid w:val="00BF695D"/>
    <w:rsid w:val="00BF7269"/>
    <w:rsid w:val="00BF7CA7"/>
    <w:rsid w:val="00BF7D2B"/>
    <w:rsid w:val="00BF7E34"/>
    <w:rsid w:val="00C004CB"/>
    <w:rsid w:val="00C01360"/>
    <w:rsid w:val="00C01C2E"/>
    <w:rsid w:val="00C020FC"/>
    <w:rsid w:val="00C02CC5"/>
    <w:rsid w:val="00C03AA2"/>
    <w:rsid w:val="00C04017"/>
    <w:rsid w:val="00C04952"/>
    <w:rsid w:val="00C0522B"/>
    <w:rsid w:val="00C07347"/>
    <w:rsid w:val="00C10E77"/>
    <w:rsid w:val="00C10E97"/>
    <w:rsid w:val="00C111DA"/>
    <w:rsid w:val="00C11463"/>
    <w:rsid w:val="00C123D0"/>
    <w:rsid w:val="00C12907"/>
    <w:rsid w:val="00C130D4"/>
    <w:rsid w:val="00C13A03"/>
    <w:rsid w:val="00C13A67"/>
    <w:rsid w:val="00C1428A"/>
    <w:rsid w:val="00C1559E"/>
    <w:rsid w:val="00C15671"/>
    <w:rsid w:val="00C15C1B"/>
    <w:rsid w:val="00C15F98"/>
    <w:rsid w:val="00C1613E"/>
    <w:rsid w:val="00C1647C"/>
    <w:rsid w:val="00C16822"/>
    <w:rsid w:val="00C17688"/>
    <w:rsid w:val="00C178C9"/>
    <w:rsid w:val="00C17A31"/>
    <w:rsid w:val="00C17E5D"/>
    <w:rsid w:val="00C17EE5"/>
    <w:rsid w:val="00C17F56"/>
    <w:rsid w:val="00C20CDA"/>
    <w:rsid w:val="00C21335"/>
    <w:rsid w:val="00C21769"/>
    <w:rsid w:val="00C2187B"/>
    <w:rsid w:val="00C21BB5"/>
    <w:rsid w:val="00C21E0C"/>
    <w:rsid w:val="00C21FED"/>
    <w:rsid w:val="00C221E7"/>
    <w:rsid w:val="00C22376"/>
    <w:rsid w:val="00C22605"/>
    <w:rsid w:val="00C22671"/>
    <w:rsid w:val="00C23419"/>
    <w:rsid w:val="00C23CC7"/>
    <w:rsid w:val="00C23E8A"/>
    <w:rsid w:val="00C24BB8"/>
    <w:rsid w:val="00C253C2"/>
    <w:rsid w:val="00C25820"/>
    <w:rsid w:val="00C25AB7"/>
    <w:rsid w:val="00C25DE5"/>
    <w:rsid w:val="00C25F26"/>
    <w:rsid w:val="00C263B7"/>
    <w:rsid w:val="00C276AC"/>
    <w:rsid w:val="00C2773E"/>
    <w:rsid w:val="00C27C16"/>
    <w:rsid w:val="00C27CE2"/>
    <w:rsid w:val="00C27E87"/>
    <w:rsid w:val="00C312D0"/>
    <w:rsid w:val="00C3187D"/>
    <w:rsid w:val="00C31885"/>
    <w:rsid w:val="00C31E87"/>
    <w:rsid w:val="00C3223F"/>
    <w:rsid w:val="00C3273D"/>
    <w:rsid w:val="00C33A48"/>
    <w:rsid w:val="00C3425D"/>
    <w:rsid w:val="00C345FA"/>
    <w:rsid w:val="00C351B9"/>
    <w:rsid w:val="00C3545F"/>
    <w:rsid w:val="00C35D36"/>
    <w:rsid w:val="00C36D51"/>
    <w:rsid w:val="00C36E1E"/>
    <w:rsid w:val="00C37014"/>
    <w:rsid w:val="00C3715C"/>
    <w:rsid w:val="00C407E8"/>
    <w:rsid w:val="00C40B83"/>
    <w:rsid w:val="00C4144D"/>
    <w:rsid w:val="00C418A8"/>
    <w:rsid w:val="00C419A5"/>
    <w:rsid w:val="00C424E7"/>
    <w:rsid w:val="00C42503"/>
    <w:rsid w:val="00C4269A"/>
    <w:rsid w:val="00C42B66"/>
    <w:rsid w:val="00C42F60"/>
    <w:rsid w:val="00C43A2A"/>
    <w:rsid w:val="00C43A94"/>
    <w:rsid w:val="00C4504E"/>
    <w:rsid w:val="00C4556B"/>
    <w:rsid w:val="00C4569F"/>
    <w:rsid w:val="00C458E7"/>
    <w:rsid w:val="00C46172"/>
    <w:rsid w:val="00C502FA"/>
    <w:rsid w:val="00C50770"/>
    <w:rsid w:val="00C50F54"/>
    <w:rsid w:val="00C51291"/>
    <w:rsid w:val="00C51ADC"/>
    <w:rsid w:val="00C51B53"/>
    <w:rsid w:val="00C5277F"/>
    <w:rsid w:val="00C5379B"/>
    <w:rsid w:val="00C539CF"/>
    <w:rsid w:val="00C545F0"/>
    <w:rsid w:val="00C5515F"/>
    <w:rsid w:val="00C551C2"/>
    <w:rsid w:val="00C557C0"/>
    <w:rsid w:val="00C570E5"/>
    <w:rsid w:val="00C57486"/>
    <w:rsid w:val="00C5782A"/>
    <w:rsid w:val="00C579A5"/>
    <w:rsid w:val="00C57E97"/>
    <w:rsid w:val="00C603BF"/>
    <w:rsid w:val="00C61248"/>
    <w:rsid w:val="00C615AC"/>
    <w:rsid w:val="00C620E2"/>
    <w:rsid w:val="00C621BB"/>
    <w:rsid w:val="00C621D1"/>
    <w:rsid w:val="00C63398"/>
    <w:rsid w:val="00C634B6"/>
    <w:rsid w:val="00C63C97"/>
    <w:rsid w:val="00C6555E"/>
    <w:rsid w:val="00C65C1E"/>
    <w:rsid w:val="00C662A1"/>
    <w:rsid w:val="00C6630E"/>
    <w:rsid w:val="00C6639F"/>
    <w:rsid w:val="00C66B26"/>
    <w:rsid w:val="00C67209"/>
    <w:rsid w:val="00C67A9C"/>
    <w:rsid w:val="00C70C28"/>
    <w:rsid w:val="00C711C9"/>
    <w:rsid w:val="00C71EF1"/>
    <w:rsid w:val="00C721E5"/>
    <w:rsid w:val="00C725E7"/>
    <w:rsid w:val="00C728FA"/>
    <w:rsid w:val="00C73D0A"/>
    <w:rsid w:val="00C743CA"/>
    <w:rsid w:val="00C743F5"/>
    <w:rsid w:val="00C750EF"/>
    <w:rsid w:val="00C75770"/>
    <w:rsid w:val="00C7584B"/>
    <w:rsid w:val="00C7598F"/>
    <w:rsid w:val="00C76136"/>
    <w:rsid w:val="00C7619C"/>
    <w:rsid w:val="00C76672"/>
    <w:rsid w:val="00C76C72"/>
    <w:rsid w:val="00C77409"/>
    <w:rsid w:val="00C777CA"/>
    <w:rsid w:val="00C778FA"/>
    <w:rsid w:val="00C801FF"/>
    <w:rsid w:val="00C805E6"/>
    <w:rsid w:val="00C80D7E"/>
    <w:rsid w:val="00C80EB4"/>
    <w:rsid w:val="00C8117B"/>
    <w:rsid w:val="00C82219"/>
    <w:rsid w:val="00C823FE"/>
    <w:rsid w:val="00C83FAE"/>
    <w:rsid w:val="00C842B0"/>
    <w:rsid w:val="00C8460E"/>
    <w:rsid w:val="00C84952"/>
    <w:rsid w:val="00C84BE0"/>
    <w:rsid w:val="00C856F1"/>
    <w:rsid w:val="00C85762"/>
    <w:rsid w:val="00C857E8"/>
    <w:rsid w:val="00C8674A"/>
    <w:rsid w:val="00C86B40"/>
    <w:rsid w:val="00C871F5"/>
    <w:rsid w:val="00C903E7"/>
    <w:rsid w:val="00C9054B"/>
    <w:rsid w:val="00C90EAD"/>
    <w:rsid w:val="00C915E5"/>
    <w:rsid w:val="00C91769"/>
    <w:rsid w:val="00C91C94"/>
    <w:rsid w:val="00C9245F"/>
    <w:rsid w:val="00C92CF1"/>
    <w:rsid w:val="00C9347C"/>
    <w:rsid w:val="00C9377A"/>
    <w:rsid w:val="00C94701"/>
    <w:rsid w:val="00C94B63"/>
    <w:rsid w:val="00C962E0"/>
    <w:rsid w:val="00C9661E"/>
    <w:rsid w:val="00C968B1"/>
    <w:rsid w:val="00C96C16"/>
    <w:rsid w:val="00CA0A98"/>
    <w:rsid w:val="00CA0BFE"/>
    <w:rsid w:val="00CA1277"/>
    <w:rsid w:val="00CA26B3"/>
    <w:rsid w:val="00CA2AAF"/>
    <w:rsid w:val="00CA2B47"/>
    <w:rsid w:val="00CA2FFA"/>
    <w:rsid w:val="00CA3BE3"/>
    <w:rsid w:val="00CA3DD2"/>
    <w:rsid w:val="00CA3E34"/>
    <w:rsid w:val="00CA555A"/>
    <w:rsid w:val="00CA5E8E"/>
    <w:rsid w:val="00CA6B01"/>
    <w:rsid w:val="00CB07BD"/>
    <w:rsid w:val="00CB0994"/>
    <w:rsid w:val="00CB0B73"/>
    <w:rsid w:val="00CB100D"/>
    <w:rsid w:val="00CB14E8"/>
    <w:rsid w:val="00CB2A38"/>
    <w:rsid w:val="00CB3C94"/>
    <w:rsid w:val="00CB40D6"/>
    <w:rsid w:val="00CB4A38"/>
    <w:rsid w:val="00CB5411"/>
    <w:rsid w:val="00CB5A3C"/>
    <w:rsid w:val="00CB61A1"/>
    <w:rsid w:val="00CB64C9"/>
    <w:rsid w:val="00CB6517"/>
    <w:rsid w:val="00CB6A46"/>
    <w:rsid w:val="00CB6BBC"/>
    <w:rsid w:val="00CB6C4F"/>
    <w:rsid w:val="00CB6E2B"/>
    <w:rsid w:val="00CB7773"/>
    <w:rsid w:val="00CB7E70"/>
    <w:rsid w:val="00CC0528"/>
    <w:rsid w:val="00CC062D"/>
    <w:rsid w:val="00CC06D8"/>
    <w:rsid w:val="00CC1765"/>
    <w:rsid w:val="00CC1CBB"/>
    <w:rsid w:val="00CC25F5"/>
    <w:rsid w:val="00CC27B4"/>
    <w:rsid w:val="00CC29A5"/>
    <w:rsid w:val="00CC29DB"/>
    <w:rsid w:val="00CC2A26"/>
    <w:rsid w:val="00CC4061"/>
    <w:rsid w:val="00CC48EB"/>
    <w:rsid w:val="00CC49B1"/>
    <w:rsid w:val="00CC4A5A"/>
    <w:rsid w:val="00CC53C0"/>
    <w:rsid w:val="00CC5440"/>
    <w:rsid w:val="00CC6118"/>
    <w:rsid w:val="00CC6FDA"/>
    <w:rsid w:val="00CD00C3"/>
    <w:rsid w:val="00CD08E2"/>
    <w:rsid w:val="00CD0911"/>
    <w:rsid w:val="00CD0A0E"/>
    <w:rsid w:val="00CD0B76"/>
    <w:rsid w:val="00CD160F"/>
    <w:rsid w:val="00CD1C2A"/>
    <w:rsid w:val="00CD1E87"/>
    <w:rsid w:val="00CD2832"/>
    <w:rsid w:val="00CD2FDC"/>
    <w:rsid w:val="00CD3BC7"/>
    <w:rsid w:val="00CD3C17"/>
    <w:rsid w:val="00CD3C3E"/>
    <w:rsid w:val="00CD4AD1"/>
    <w:rsid w:val="00CD4CAB"/>
    <w:rsid w:val="00CD50ED"/>
    <w:rsid w:val="00CD5530"/>
    <w:rsid w:val="00CD5672"/>
    <w:rsid w:val="00CD5CD8"/>
    <w:rsid w:val="00CD5D16"/>
    <w:rsid w:val="00CD6528"/>
    <w:rsid w:val="00CD6708"/>
    <w:rsid w:val="00CD7AC6"/>
    <w:rsid w:val="00CE0156"/>
    <w:rsid w:val="00CE0177"/>
    <w:rsid w:val="00CE0209"/>
    <w:rsid w:val="00CE033D"/>
    <w:rsid w:val="00CE057A"/>
    <w:rsid w:val="00CE07AF"/>
    <w:rsid w:val="00CE1974"/>
    <w:rsid w:val="00CE1A1F"/>
    <w:rsid w:val="00CE1AE2"/>
    <w:rsid w:val="00CE1E8B"/>
    <w:rsid w:val="00CE21FD"/>
    <w:rsid w:val="00CE2332"/>
    <w:rsid w:val="00CE23D5"/>
    <w:rsid w:val="00CE2567"/>
    <w:rsid w:val="00CE3CB0"/>
    <w:rsid w:val="00CE432F"/>
    <w:rsid w:val="00CE4541"/>
    <w:rsid w:val="00CE4B41"/>
    <w:rsid w:val="00CE51B2"/>
    <w:rsid w:val="00CE5425"/>
    <w:rsid w:val="00CE660F"/>
    <w:rsid w:val="00CE70C0"/>
    <w:rsid w:val="00CE7561"/>
    <w:rsid w:val="00CE786E"/>
    <w:rsid w:val="00CE78A6"/>
    <w:rsid w:val="00CE7E00"/>
    <w:rsid w:val="00CF026F"/>
    <w:rsid w:val="00CF0AC2"/>
    <w:rsid w:val="00CF0C07"/>
    <w:rsid w:val="00CF0E03"/>
    <w:rsid w:val="00CF0F8F"/>
    <w:rsid w:val="00CF1BE3"/>
    <w:rsid w:val="00CF2562"/>
    <w:rsid w:val="00CF280D"/>
    <w:rsid w:val="00CF3220"/>
    <w:rsid w:val="00CF36F6"/>
    <w:rsid w:val="00CF495C"/>
    <w:rsid w:val="00CF4A7C"/>
    <w:rsid w:val="00CF69C6"/>
    <w:rsid w:val="00CF6A30"/>
    <w:rsid w:val="00CF7394"/>
    <w:rsid w:val="00CF7608"/>
    <w:rsid w:val="00CF7AFC"/>
    <w:rsid w:val="00D00907"/>
    <w:rsid w:val="00D009E2"/>
    <w:rsid w:val="00D00B97"/>
    <w:rsid w:val="00D00C25"/>
    <w:rsid w:val="00D0231A"/>
    <w:rsid w:val="00D02A0F"/>
    <w:rsid w:val="00D0364B"/>
    <w:rsid w:val="00D0368E"/>
    <w:rsid w:val="00D03DF9"/>
    <w:rsid w:val="00D0403F"/>
    <w:rsid w:val="00D045A0"/>
    <w:rsid w:val="00D04709"/>
    <w:rsid w:val="00D04BA8"/>
    <w:rsid w:val="00D04C28"/>
    <w:rsid w:val="00D053F7"/>
    <w:rsid w:val="00D0566C"/>
    <w:rsid w:val="00D05A82"/>
    <w:rsid w:val="00D06CEA"/>
    <w:rsid w:val="00D06DDB"/>
    <w:rsid w:val="00D071CF"/>
    <w:rsid w:val="00D079DC"/>
    <w:rsid w:val="00D10115"/>
    <w:rsid w:val="00D10E1D"/>
    <w:rsid w:val="00D10FDF"/>
    <w:rsid w:val="00D115B4"/>
    <w:rsid w:val="00D1161A"/>
    <w:rsid w:val="00D11F03"/>
    <w:rsid w:val="00D12389"/>
    <w:rsid w:val="00D128A1"/>
    <w:rsid w:val="00D12AA7"/>
    <w:rsid w:val="00D1338A"/>
    <w:rsid w:val="00D141B7"/>
    <w:rsid w:val="00D147DC"/>
    <w:rsid w:val="00D14F4E"/>
    <w:rsid w:val="00D15302"/>
    <w:rsid w:val="00D15944"/>
    <w:rsid w:val="00D15CA2"/>
    <w:rsid w:val="00D162B8"/>
    <w:rsid w:val="00D169A0"/>
    <w:rsid w:val="00D17596"/>
    <w:rsid w:val="00D177A7"/>
    <w:rsid w:val="00D17ED2"/>
    <w:rsid w:val="00D20750"/>
    <w:rsid w:val="00D20846"/>
    <w:rsid w:val="00D217E1"/>
    <w:rsid w:val="00D22531"/>
    <w:rsid w:val="00D2308D"/>
    <w:rsid w:val="00D23A5F"/>
    <w:rsid w:val="00D23BDB"/>
    <w:rsid w:val="00D248A9"/>
    <w:rsid w:val="00D24D39"/>
    <w:rsid w:val="00D25278"/>
    <w:rsid w:val="00D26DD6"/>
    <w:rsid w:val="00D26E90"/>
    <w:rsid w:val="00D27144"/>
    <w:rsid w:val="00D2747B"/>
    <w:rsid w:val="00D27938"/>
    <w:rsid w:val="00D27AD7"/>
    <w:rsid w:val="00D30914"/>
    <w:rsid w:val="00D31151"/>
    <w:rsid w:val="00D31C06"/>
    <w:rsid w:val="00D3221B"/>
    <w:rsid w:val="00D3256E"/>
    <w:rsid w:val="00D325DC"/>
    <w:rsid w:val="00D326ED"/>
    <w:rsid w:val="00D328A8"/>
    <w:rsid w:val="00D3306D"/>
    <w:rsid w:val="00D331DC"/>
    <w:rsid w:val="00D3378C"/>
    <w:rsid w:val="00D33C76"/>
    <w:rsid w:val="00D3427E"/>
    <w:rsid w:val="00D344DF"/>
    <w:rsid w:val="00D34906"/>
    <w:rsid w:val="00D355E7"/>
    <w:rsid w:val="00D35E28"/>
    <w:rsid w:val="00D3745B"/>
    <w:rsid w:val="00D37A04"/>
    <w:rsid w:val="00D37AD9"/>
    <w:rsid w:val="00D37BB7"/>
    <w:rsid w:val="00D37BE5"/>
    <w:rsid w:val="00D37C58"/>
    <w:rsid w:val="00D40520"/>
    <w:rsid w:val="00D4057F"/>
    <w:rsid w:val="00D41511"/>
    <w:rsid w:val="00D41A34"/>
    <w:rsid w:val="00D41FDD"/>
    <w:rsid w:val="00D43178"/>
    <w:rsid w:val="00D4439D"/>
    <w:rsid w:val="00D444A4"/>
    <w:rsid w:val="00D4477D"/>
    <w:rsid w:val="00D44AC4"/>
    <w:rsid w:val="00D44B2A"/>
    <w:rsid w:val="00D44E9F"/>
    <w:rsid w:val="00D451C9"/>
    <w:rsid w:val="00D451CA"/>
    <w:rsid w:val="00D4675B"/>
    <w:rsid w:val="00D467DB"/>
    <w:rsid w:val="00D4695A"/>
    <w:rsid w:val="00D47772"/>
    <w:rsid w:val="00D478A6"/>
    <w:rsid w:val="00D47E15"/>
    <w:rsid w:val="00D47FBD"/>
    <w:rsid w:val="00D50574"/>
    <w:rsid w:val="00D505FC"/>
    <w:rsid w:val="00D5068D"/>
    <w:rsid w:val="00D51325"/>
    <w:rsid w:val="00D51384"/>
    <w:rsid w:val="00D517FD"/>
    <w:rsid w:val="00D51910"/>
    <w:rsid w:val="00D51C5C"/>
    <w:rsid w:val="00D52228"/>
    <w:rsid w:val="00D5244B"/>
    <w:rsid w:val="00D5264B"/>
    <w:rsid w:val="00D52B9F"/>
    <w:rsid w:val="00D52BFA"/>
    <w:rsid w:val="00D53041"/>
    <w:rsid w:val="00D53298"/>
    <w:rsid w:val="00D5447C"/>
    <w:rsid w:val="00D5459A"/>
    <w:rsid w:val="00D55294"/>
    <w:rsid w:val="00D55995"/>
    <w:rsid w:val="00D559AE"/>
    <w:rsid w:val="00D55B98"/>
    <w:rsid w:val="00D56DF4"/>
    <w:rsid w:val="00D575D6"/>
    <w:rsid w:val="00D602C6"/>
    <w:rsid w:val="00D61165"/>
    <w:rsid w:val="00D61481"/>
    <w:rsid w:val="00D614C3"/>
    <w:rsid w:val="00D618A0"/>
    <w:rsid w:val="00D61E9D"/>
    <w:rsid w:val="00D61FD5"/>
    <w:rsid w:val="00D620F8"/>
    <w:rsid w:val="00D62190"/>
    <w:rsid w:val="00D622D4"/>
    <w:rsid w:val="00D62434"/>
    <w:rsid w:val="00D62CFE"/>
    <w:rsid w:val="00D638A4"/>
    <w:rsid w:val="00D64350"/>
    <w:rsid w:val="00D64A69"/>
    <w:rsid w:val="00D64B68"/>
    <w:rsid w:val="00D65255"/>
    <w:rsid w:val="00D6532B"/>
    <w:rsid w:val="00D65677"/>
    <w:rsid w:val="00D6584D"/>
    <w:rsid w:val="00D65D95"/>
    <w:rsid w:val="00D668D6"/>
    <w:rsid w:val="00D6710F"/>
    <w:rsid w:val="00D6779B"/>
    <w:rsid w:val="00D67E5D"/>
    <w:rsid w:val="00D71AD4"/>
    <w:rsid w:val="00D734F0"/>
    <w:rsid w:val="00D73F33"/>
    <w:rsid w:val="00D7433D"/>
    <w:rsid w:val="00D74772"/>
    <w:rsid w:val="00D74EC6"/>
    <w:rsid w:val="00D74FC2"/>
    <w:rsid w:val="00D7513D"/>
    <w:rsid w:val="00D7532E"/>
    <w:rsid w:val="00D754CD"/>
    <w:rsid w:val="00D75E8A"/>
    <w:rsid w:val="00D76D92"/>
    <w:rsid w:val="00D772DD"/>
    <w:rsid w:val="00D80621"/>
    <w:rsid w:val="00D809AC"/>
    <w:rsid w:val="00D81275"/>
    <w:rsid w:val="00D812B9"/>
    <w:rsid w:val="00D81ED1"/>
    <w:rsid w:val="00D81F1E"/>
    <w:rsid w:val="00D82BF2"/>
    <w:rsid w:val="00D82F5B"/>
    <w:rsid w:val="00D836D0"/>
    <w:rsid w:val="00D83A87"/>
    <w:rsid w:val="00D83CB8"/>
    <w:rsid w:val="00D8416E"/>
    <w:rsid w:val="00D8424B"/>
    <w:rsid w:val="00D847EE"/>
    <w:rsid w:val="00D84D39"/>
    <w:rsid w:val="00D84D50"/>
    <w:rsid w:val="00D8516A"/>
    <w:rsid w:val="00D85A1E"/>
    <w:rsid w:val="00D85DDC"/>
    <w:rsid w:val="00D8680C"/>
    <w:rsid w:val="00D86A1C"/>
    <w:rsid w:val="00D878A6"/>
    <w:rsid w:val="00D87D3C"/>
    <w:rsid w:val="00D90183"/>
    <w:rsid w:val="00D90E14"/>
    <w:rsid w:val="00D91780"/>
    <w:rsid w:val="00D91B9F"/>
    <w:rsid w:val="00D91F89"/>
    <w:rsid w:val="00D923C4"/>
    <w:rsid w:val="00D92BF0"/>
    <w:rsid w:val="00D93A52"/>
    <w:rsid w:val="00D93DD5"/>
    <w:rsid w:val="00D949F2"/>
    <w:rsid w:val="00D958CF"/>
    <w:rsid w:val="00D95C7F"/>
    <w:rsid w:val="00D95F1F"/>
    <w:rsid w:val="00D96034"/>
    <w:rsid w:val="00D964EF"/>
    <w:rsid w:val="00D96DA8"/>
    <w:rsid w:val="00D96FBE"/>
    <w:rsid w:val="00D96FEC"/>
    <w:rsid w:val="00D97E7E"/>
    <w:rsid w:val="00DA039C"/>
    <w:rsid w:val="00DA065C"/>
    <w:rsid w:val="00DA0871"/>
    <w:rsid w:val="00DA1D06"/>
    <w:rsid w:val="00DA2C2A"/>
    <w:rsid w:val="00DA2E82"/>
    <w:rsid w:val="00DA3D0F"/>
    <w:rsid w:val="00DA3EC9"/>
    <w:rsid w:val="00DA4396"/>
    <w:rsid w:val="00DA483A"/>
    <w:rsid w:val="00DA5110"/>
    <w:rsid w:val="00DA5295"/>
    <w:rsid w:val="00DA53F3"/>
    <w:rsid w:val="00DA585A"/>
    <w:rsid w:val="00DA5DE5"/>
    <w:rsid w:val="00DA5E1D"/>
    <w:rsid w:val="00DA5F00"/>
    <w:rsid w:val="00DA6CA9"/>
    <w:rsid w:val="00DA6D18"/>
    <w:rsid w:val="00DA735B"/>
    <w:rsid w:val="00DA771B"/>
    <w:rsid w:val="00DA77E7"/>
    <w:rsid w:val="00DA792C"/>
    <w:rsid w:val="00DB0792"/>
    <w:rsid w:val="00DB191E"/>
    <w:rsid w:val="00DB1E88"/>
    <w:rsid w:val="00DB1F4C"/>
    <w:rsid w:val="00DB2335"/>
    <w:rsid w:val="00DB28D2"/>
    <w:rsid w:val="00DB3C9C"/>
    <w:rsid w:val="00DB3F5B"/>
    <w:rsid w:val="00DB3F82"/>
    <w:rsid w:val="00DB45EC"/>
    <w:rsid w:val="00DB4CBE"/>
    <w:rsid w:val="00DB58E8"/>
    <w:rsid w:val="00DB59C0"/>
    <w:rsid w:val="00DB618B"/>
    <w:rsid w:val="00DB6581"/>
    <w:rsid w:val="00DB6B69"/>
    <w:rsid w:val="00DB6E4D"/>
    <w:rsid w:val="00DB7053"/>
    <w:rsid w:val="00DB7569"/>
    <w:rsid w:val="00DB78D8"/>
    <w:rsid w:val="00DC022C"/>
    <w:rsid w:val="00DC138E"/>
    <w:rsid w:val="00DC2256"/>
    <w:rsid w:val="00DC3745"/>
    <w:rsid w:val="00DC3D08"/>
    <w:rsid w:val="00DC3D4E"/>
    <w:rsid w:val="00DC431E"/>
    <w:rsid w:val="00DC4541"/>
    <w:rsid w:val="00DC5099"/>
    <w:rsid w:val="00DC5799"/>
    <w:rsid w:val="00DC6303"/>
    <w:rsid w:val="00DC6566"/>
    <w:rsid w:val="00DC7AEA"/>
    <w:rsid w:val="00DC7B6F"/>
    <w:rsid w:val="00DD0697"/>
    <w:rsid w:val="00DD06F4"/>
    <w:rsid w:val="00DD0E83"/>
    <w:rsid w:val="00DD0EAB"/>
    <w:rsid w:val="00DD1240"/>
    <w:rsid w:val="00DD1E36"/>
    <w:rsid w:val="00DD2042"/>
    <w:rsid w:val="00DD21F3"/>
    <w:rsid w:val="00DD2CA2"/>
    <w:rsid w:val="00DD306D"/>
    <w:rsid w:val="00DD3290"/>
    <w:rsid w:val="00DD40DB"/>
    <w:rsid w:val="00DD44F8"/>
    <w:rsid w:val="00DD4BEF"/>
    <w:rsid w:val="00DD4D92"/>
    <w:rsid w:val="00DD5147"/>
    <w:rsid w:val="00DD57B1"/>
    <w:rsid w:val="00DD5B81"/>
    <w:rsid w:val="00DD659A"/>
    <w:rsid w:val="00DD6D61"/>
    <w:rsid w:val="00DD75D9"/>
    <w:rsid w:val="00DE00E6"/>
    <w:rsid w:val="00DE05D1"/>
    <w:rsid w:val="00DE2259"/>
    <w:rsid w:val="00DE258C"/>
    <w:rsid w:val="00DE26A1"/>
    <w:rsid w:val="00DE2BED"/>
    <w:rsid w:val="00DE351C"/>
    <w:rsid w:val="00DE45DB"/>
    <w:rsid w:val="00DE469E"/>
    <w:rsid w:val="00DE47F2"/>
    <w:rsid w:val="00DE496E"/>
    <w:rsid w:val="00DE4B51"/>
    <w:rsid w:val="00DE4D0E"/>
    <w:rsid w:val="00DE5408"/>
    <w:rsid w:val="00DE5726"/>
    <w:rsid w:val="00DE633C"/>
    <w:rsid w:val="00DE63F7"/>
    <w:rsid w:val="00DE6620"/>
    <w:rsid w:val="00DE7AB5"/>
    <w:rsid w:val="00DF0124"/>
    <w:rsid w:val="00DF01C7"/>
    <w:rsid w:val="00DF0AAB"/>
    <w:rsid w:val="00DF0D16"/>
    <w:rsid w:val="00DF0DED"/>
    <w:rsid w:val="00DF14F4"/>
    <w:rsid w:val="00DF1D85"/>
    <w:rsid w:val="00DF237C"/>
    <w:rsid w:val="00DF2547"/>
    <w:rsid w:val="00DF2619"/>
    <w:rsid w:val="00DF285E"/>
    <w:rsid w:val="00DF2C62"/>
    <w:rsid w:val="00DF33B4"/>
    <w:rsid w:val="00DF45D1"/>
    <w:rsid w:val="00DF45E1"/>
    <w:rsid w:val="00DF50A8"/>
    <w:rsid w:val="00DF5DE7"/>
    <w:rsid w:val="00DF5F79"/>
    <w:rsid w:val="00DF6075"/>
    <w:rsid w:val="00DF62D2"/>
    <w:rsid w:val="00DF758F"/>
    <w:rsid w:val="00DF77F3"/>
    <w:rsid w:val="00DF7AD0"/>
    <w:rsid w:val="00DF7EC2"/>
    <w:rsid w:val="00E00191"/>
    <w:rsid w:val="00E00314"/>
    <w:rsid w:val="00E00633"/>
    <w:rsid w:val="00E00E57"/>
    <w:rsid w:val="00E00EFB"/>
    <w:rsid w:val="00E00F43"/>
    <w:rsid w:val="00E01A1E"/>
    <w:rsid w:val="00E01C40"/>
    <w:rsid w:val="00E01CFB"/>
    <w:rsid w:val="00E02DA5"/>
    <w:rsid w:val="00E03E93"/>
    <w:rsid w:val="00E055BE"/>
    <w:rsid w:val="00E0568E"/>
    <w:rsid w:val="00E05E16"/>
    <w:rsid w:val="00E05ED9"/>
    <w:rsid w:val="00E06AFA"/>
    <w:rsid w:val="00E07E97"/>
    <w:rsid w:val="00E07EAB"/>
    <w:rsid w:val="00E1260F"/>
    <w:rsid w:val="00E13087"/>
    <w:rsid w:val="00E13885"/>
    <w:rsid w:val="00E143EC"/>
    <w:rsid w:val="00E1441A"/>
    <w:rsid w:val="00E146F1"/>
    <w:rsid w:val="00E1610D"/>
    <w:rsid w:val="00E1614B"/>
    <w:rsid w:val="00E1658F"/>
    <w:rsid w:val="00E16A44"/>
    <w:rsid w:val="00E16F6A"/>
    <w:rsid w:val="00E17711"/>
    <w:rsid w:val="00E17948"/>
    <w:rsid w:val="00E17FA5"/>
    <w:rsid w:val="00E202A3"/>
    <w:rsid w:val="00E20DA7"/>
    <w:rsid w:val="00E21077"/>
    <w:rsid w:val="00E21B4D"/>
    <w:rsid w:val="00E22FDB"/>
    <w:rsid w:val="00E23FF1"/>
    <w:rsid w:val="00E2705D"/>
    <w:rsid w:val="00E2742F"/>
    <w:rsid w:val="00E30F98"/>
    <w:rsid w:val="00E3177D"/>
    <w:rsid w:val="00E3193E"/>
    <w:rsid w:val="00E31A3D"/>
    <w:rsid w:val="00E32248"/>
    <w:rsid w:val="00E32509"/>
    <w:rsid w:val="00E332DE"/>
    <w:rsid w:val="00E339DF"/>
    <w:rsid w:val="00E345BC"/>
    <w:rsid w:val="00E34652"/>
    <w:rsid w:val="00E34A3B"/>
    <w:rsid w:val="00E3521D"/>
    <w:rsid w:val="00E35707"/>
    <w:rsid w:val="00E36255"/>
    <w:rsid w:val="00E37575"/>
    <w:rsid w:val="00E404FB"/>
    <w:rsid w:val="00E417C6"/>
    <w:rsid w:val="00E418A9"/>
    <w:rsid w:val="00E41C45"/>
    <w:rsid w:val="00E42013"/>
    <w:rsid w:val="00E4202A"/>
    <w:rsid w:val="00E4214A"/>
    <w:rsid w:val="00E422DC"/>
    <w:rsid w:val="00E42474"/>
    <w:rsid w:val="00E43062"/>
    <w:rsid w:val="00E43823"/>
    <w:rsid w:val="00E43BF7"/>
    <w:rsid w:val="00E44045"/>
    <w:rsid w:val="00E441CB"/>
    <w:rsid w:val="00E44F03"/>
    <w:rsid w:val="00E4561A"/>
    <w:rsid w:val="00E45962"/>
    <w:rsid w:val="00E45D8B"/>
    <w:rsid w:val="00E46132"/>
    <w:rsid w:val="00E4629D"/>
    <w:rsid w:val="00E4632B"/>
    <w:rsid w:val="00E46988"/>
    <w:rsid w:val="00E470DA"/>
    <w:rsid w:val="00E47521"/>
    <w:rsid w:val="00E47A6E"/>
    <w:rsid w:val="00E47EEF"/>
    <w:rsid w:val="00E50061"/>
    <w:rsid w:val="00E50097"/>
    <w:rsid w:val="00E503F6"/>
    <w:rsid w:val="00E5071B"/>
    <w:rsid w:val="00E50B15"/>
    <w:rsid w:val="00E51E97"/>
    <w:rsid w:val="00E52ED5"/>
    <w:rsid w:val="00E5353E"/>
    <w:rsid w:val="00E53E47"/>
    <w:rsid w:val="00E53E50"/>
    <w:rsid w:val="00E544BB"/>
    <w:rsid w:val="00E567A9"/>
    <w:rsid w:val="00E56B11"/>
    <w:rsid w:val="00E56C1C"/>
    <w:rsid w:val="00E56F40"/>
    <w:rsid w:val="00E5778E"/>
    <w:rsid w:val="00E5787D"/>
    <w:rsid w:val="00E60130"/>
    <w:rsid w:val="00E6050F"/>
    <w:rsid w:val="00E610A0"/>
    <w:rsid w:val="00E61704"/>
    <w:rsid w:val="00E61835"/>
    <w:rsid w:val="00E62072"/>
    <w:rsid w:val="00E62176"/>
    <w:rsid w:val="00E62A52"/>
    <w:rsid w:val="00E62F2B"/>
    <w:rsid w:val="00E639FE"/>
    <w:rsid w:val="00E64EFF"/>
    <w:rsid w:val="00E665D2"/>
    <w:rsid w:val="00E66807"/>
    <w:rsid w:val="00E66820"/>
    <w:rsid w:val="00E67EEF"/>
    <w:rsid w:val="00E70005"/>
    <w:rsid w:val="00E70EB3"/>
    <w:rsid w:val="00E70EEA"/>
    <w:rsid w:val="00E7257E"/>
    <w:rsid w:val="00E72C13"/>
    <w:rsid w:val="00E7307C"/>
    <w:rsid w:val="00E73CDC"/>
    <w:rsid w:val="00E73DA9"/>
    <w:rsid w:val="00E73FE7"/>
    <w:rsid w:val="00E74293"/>
    <w:rsid w:val="00E75B5C"/>
    <w:rsid w:val="00E75D9A"/>
    <w:rsid w:val="00E75F0C"/>
    <w:rsid w:val="00E75F78"/>
    <w:rsid w:val="00E75F9A"/>
    <w:rsid w:val="00E76022"/>
    <w:rsid w:val="00E7759D"/>
    <w:rsid w:val="00E7764E"/>
    <w:rsid w:val="00E7795C"/>
    <w:rsid w:val="00E80080"/>
    <w:rsid w:val="00E80A02"/>
    <w:rsid w:val="00E80E06"/>
    <w:rsid w:val="00E80EF3"/>
    <w:rsid w:val="00E81383"/>
    <w:rsid w:val="00E81E59"/>
    <w:rsid w:val="00E82C13"/>
    <w:rsid w:val="00E82E26"/>
    <w:rsid w:val="00E832D5"/>
    <w:rsid w:val="00E834EC"/>
    <w:rsid w:val="00E836D4"/>
    <w:rsid w:val="00E84B9E"/>
    <w:rsid w:val="00E84F62"/>
    <w:rsid w:val="00E85085"/>
    <w:rsid w:val="00E8565F"/>
    <w:rsid w:val="00E857AB"/>
    <w:rsid w:val="00E85FCF"/>
    <w:rsid w:val="00E8626C"/>
    <w:rsid w:val="00E86783"/>
    <w:rsid w:val="00E86D5A"/>
    <w:rsid w:val="00E87936"/>
    <w:rsid w:val="00E87A25"/>
    <w:rsid w:val="00E90A28"/>
    <w:rsid w:val="00E90B72"/>
    <w:rsid w:val="00E90CA8"/>
    <w:rsid w:val="00E91941"/>
    <w:rsid w:val="00E91BBC"/>
    <w:rsid w:val="00E92A96"/>
    <w:rsid w:val="00E92EEA"/>
    <w:rsid w:val="00E9393F"/>
    <w:rsid w:val="00E93F35"/>
    <w:rsid w:val="00E947D4"/>
    <w:rsid w:val="00E94858"/>
    <w:rsid w:val="00E94AC3"/>
    <w:rsid w:val="00E954AF"/>
    <w:rsid w:val="00E95DF4"/>
    <w:rsid w:val="00E95F2E"/>
    <w:rsid w:val="00E966DD"/>
    <w:rsid w:val="00E96952"/>
    <w:rsid w:val="00E97062"/>
    <w:rsid w:val="00EA0037"/>
    <w:rsid w:val="00EA0FEC"/>
    <w:rsid w:val="00EA13A8"/>
    <w:rsid w:val="00EA16C9"/>
    <w:rsid w:val="00EA1CF0"/>
    <w:rsid w:val="00EA2400"/>
    <w:rsid w:val="00EA2845"/>
    <w:rsid w:val="00EA2EC7"/>
    <w:rsid w:val="00EA3521"/>
    <w:rsid w:val="00EA43B5"/>
    <w:rsid w:val="00EA4B9E"/>
    <w:rsid w:val="00EA4F43"/>
    <w:rsid w:val="00EA62E5"/>
    <w:rsid w:val="00EA6927"/>
    <w:rsid w:val="00EA7221"/>
    <w:rsid w:val="00EB067F"/>
    <w:rsid w:val="00EB0881"/>
    <w:rsid w:val="00EB1815"/>
    <w:rsid w:val="00EB1AC2"/>
    <w:rsid w:val="00EB1F18"/>
    <w:rsid w:val="00EB3088"/>
    <w:rsid w:val="00EB4513"/>
    <w:rsid w:val="00EB46DC"/>
    <w:rsid w:val="00EB4AF7"/>
    <w:rsid w:val="00EB4CB1"/>
    <w:rsid w:val="00EB4E0F"/>
    <w:rsid w:val="00EB4F13"/>
    <w:rsid w:val="00EB516D"/>
    <w:rsid w:val="00EB538F"/>
    <w:rsid w:val="00EB54FA"/>
    <w:rsid w:val="00EB64FC"/>
    <w:rsid w:val="00EB74E4"/>
    <w:rsid w:val="00EC0150"/>
    <w:rsid w:val="00EC0880"/>
    <w:rsid w:val="00EC0946"/>
    <w:rsid w:val="00EC1847"/>
    <w:rsid w:val="00EC1AFD"/>
    <w:rsid w:val="00EC2A22"/>
    <w:rsid w:val="00EC2AD2"/>
    <w:rsid w:val="00EC30D9"/>
    <w:rsid w:val="00EC359B"/>
    <w:rsid w:val="00EC39B6"/>
    <w:rsid w:val="00EC3ADB"/>
    <w:rsid w:val="00EC3C27"/>
    <w:rsid w:val="00EC3CFA"/>
    <w:rsid w:val="00EC4699"/>
    <w:rsid w:val="00EC48CB"/>
    <w:rsid w:val="00EC5A57"/>
    <w:rsid w:val="00EC607B"/>
    <w:rsid w:val="00EC6541"/>
    <w:rsid w:val="00EC6C30"/>
    <w:rsid w:val="00EC6FFB"/>
    <w:rsid w:val="00EC7147"/>
    <w:rsid w:val="00EC786F"/>
    <w:rsid w:val="00EC7F4F"/>
    <w:rsid w:val="00ED0F47"/>
    <w:rsid w:val="00ED1F0D"/>
    <w:rsid w:val="00ED1FBE"/>
    <w:rsid w:val="00ED2063"/>
    <w:rsid w:val="00ED2901"/>
    <w:rsid w:val="00ED2934"/>
    <w:rsid w:val="00ED33FE"/>
    <w:rsid w:val="00ED481B"/>
    <w:rsid w:val="00ED4EC3"/>
    <w:rsid w:val="00ED54EC"/>
    <w:rsid w:val="00ED589D"/>
    <w:rsid w:val="00ED6011"/>
    <w:rsid w:val="00ED65E0"/>
    <w:rsid w:val="00ED6742"/>
    <w:rsid w:val="00ED748B"/>
    <w:rsid w:val="00ED7800"/>
    <w:rsid w:val="00ED79BD"/>
    <w:rsid w:val="00EE040D"/>
    <w:rsid w:val="00EE166C"/>
    <w:rsid w:val="00EE167D"/>
    <w:rsid w:val="00EE19CB"/>
    <w:rsid w:val="00EE204F"/>
    <w:rsid w:val="00EE23DF"/>
    <w:rsid w:val="00EE2720"/>
    <w:rsid w:val="00EE27B0"/>
    <w:rsid w:val="00EE2CA6"/>
    <w:rsid w:val="00EE300C"/>
    <w:rsid w:val="00EE4272"/>
    <w:rsid w:val="00EE48BD"/>
    <w:rsid w:val="00EE4BBB"/>
    <w:rsid w:val="00EE534E"/>
    <w:rsid w:val="00EE5F68"/>
    <w:rsid w:val="00EE611D"/>
    <w:rsid w:val="00EF01A8"/>
    <w:rsid w:val="00EF02AF"/>
    <w:rsid w:val="00EF030F"/>
    <w:rsid w:val="00EF03AC"/>
    <w:rsid w:val="00EF0476"/>
    <w:rsid w:val="00EF0B0F"/>
    <w:rsid w:val="00EF0B9C"/>
    <w:rsid w:val="00EF0F23"/>
    <w:rsid w:val="00EF109D"/>
    <w:rsid w:val="00EF21EC"/>
    <w:rsid w:val="00EF2311"/>
    <w:rsid w:val="00EF2EE6"/>
    <w:rsid w:val="00EF41BA"/>
    <w:rsid w:val="00EF42C8"/>
    <w:rsid w:val="00EF4B45"/>
    <w:rsid w:val="00EF4B9A"/>
    <w:rsid w:val="00EF4D8A"/>
    <w:rsid w:val="00EF58C1"/>
    <w:rsid w:val="00EF5E4A"/>
    <w:rsid w:val="00EF6252"/>
    <w:rsid w:val="00EF64F7"/>
    <w:rsid w:val="00EF6887"/>
    <w:rsid w:val="00EF6E6F"/>
    <w:rsid w:val="00EF7BD9"/>
    <w:rsid w:val="00F0062B"/>
    <w:rsid w:val="00F00F2A"/>
    <w:rsid w:val="00F01293"/>
    <w:rsid w:val="00F02348"/>
    <w:rsid w:val="00F02624"/>
    <w:rsid w:val="00F02F10"/>
    <w:rsid w:val="00F03157"/>
    <w:rsid w:val="00F0332E"/>
    <w:rsid w:val="00F03689"/>
    <w:rsid w:val="00F039DE"/>
    <w:rsid w:val="00F05308"/>
    <w:rsid w:val="00F05930"/>
    <w:rsid w:val="00F06078"/>
    <w:rsid w:val="00F06F66"/>
    <w:rsid w:val="00F07413"/>
    <w:rsid w:val="00F07733"/>
    <w:rsid w:val="00F100E5"/>
    <w:rsid w:val="00F10406"/>
    <w:rsid w:val="00F10833"/>
    <w:rsid w:val="00F10D2B"/>
    <w:rsid w:val="00F1124C"/>
    <w:rsid w:val="00F1134D"/>
    <w:rsid w:val="00F11AB4"/>
    <w:rsid w:val="00F12641"/>
    <w:rsid w:val="00F1268F"/>
    <w:rsid w:val="00F12814"/>
    <w:rsid w:val="00F12EEA"/>
    <w:rsid w:val="00F13430"/>
    <w:rsid w:val="00F137C9"/>
    <w:rsid w:val="00F14360"/>
    <w:rsid w:val="00F143E3"/>
    <w:rsid w:val="00F144EF"/>
    <w:rsid w:val="00F145AE"/>
    <w:rsid w:val="00F14645"/>
    <w:rsid w:val="00F14819"/>
    <w:rsid w:val="00F15961"/>
    <w:rsid w:val="00F15AAD"/>
    <w:rsid w:val="00F15ECB"/>
    <w:rsid w:val="00F166DC"/>
    <w:rsid w:val="00F16F46"/>
    <w:rsid w:val="00F16F4C"/>
    <w:rsid w:val="00F1729D"/>
    <w:rsid w:val="00F172A8"/>
    <w:rsid w:val="00F17511"/>
    <w:rsid w:val="00F17F43"/>
    <w:rsid w:val="00F2077A"/>
    <w:rsid w:val="00F21078"/>
    <w:rsid w:val="00F211F0"/>
    <w:rsid w:val="00F21C54"/>
    <w:rsid w:val="00F22161"/>
    <w:rsid w:val="00F22A29"/>
    <w:rsid w:val="00F23046"/>
    <w:rsid w:val="00F23762"/>
    <w:rsid w:val="00F237DC"/>
    <w:rsid w:val="00F23882"/>
    <w:rsid w:val="00F2462F"/>
    <w:rsid w:val="00F248BD"/>
    <w:rsid w:val="00F24ACE"/>
    <w:rsid w:val="00F24B9E"/>
    <w:rsid w:val="00F2547A"/>
    <w:rsid w:val="00F25E46"/>
    <w:rsid w:val="00F26BBA"/>
    <w:rsid w:val="00F26F6F"/>
    <w:rsid w:val="00F2712A"/>
    <w:rsid w:val="00F271B1"/>
    <w:rsid w:val="00F27801"/>
    <w:rsid w:val="00F27F91"/>
    <w:rsid w:val="00F27FB7"/>
    <w:rsid w:val="00F307CC"/>
    <w:rsid w:val="00F3098B"/>
    <w:rsid w:val="00F32652"/>
    <w:rsid w:val="00F32863"/>
    <w:rsid w:val="00F328BA"/>
    <w:rsid w:val="00F33EFC"/>
    <w:rsid w:val="00F3527F"/>
    <w:rsid w:val="00F357E2"/>
    <w:rsid w:val="00F364B8"/>
    <w:rsid w:val="00F37114"/>
    <w:rsid w:val="00F37CB9"/>
    <w:rsid w:val="00F37E1A"/>
    <w:rsid w:val="00F403C4"/>
    <w:rsid w:val="00F4056F"/>
    <w:rsid w:val="00F40BB1"/>
    <w:rsid w:val="00F41425"/>
    <w:rsid w:val="00F4193C"/>
    <w:rsid w:val="00F419CB"/>
    <w:rsid w:val="00F41C6F"/>
    <w:rsid w:val="00F42137"/>
    <w:rsid w:val="00F424C7"/>
    <w:rsid w:val="00F42C88"/>
    <w:rsid w:val="00F42E88"/>
    <w:rsid w:val="00F42F92"/>
    <w:rsid w:val="00F44035"/>
    <w:rsid w:val="00F4513F"/>
    <w:rsid w:val="00F452A1"/>
    <w:rsid w:val="00F45BC9"/>
    <w:rsid w:val="00F45C0E"/>
    <w:rsid w:val="00F461B7"/>
    <w:rsid w:val="00F46581"/>
    <w:rsid w:val="00F46C9B"/>
    <w:rsid w:val="00F47583"/>
    <w:rsid w:val="00F476FC"/>
    <w:rsid w:val="00F47716"/>
    <w:rsid w:val="00F5086A"/>
    <w:rsid w:val="00F512EA"/>
    <w:rsid w:val="00F51EB7"/>
    <w:rsid w:val="00F5228B"/>
    <w:rsid w:val="00F5367F"/>
    <w:rsid w:val="00F53814"/>
    <w:rsid w:val="00F54716"/>
    <w:rsid w:val="00F5475B"/>
    <w:rsid w:val="00F54B55"/>
    <w:rsid w:val="00F552FA"/>
    <w:rsid w:val="00F557D3"/>
    <w:rsid w:val="00F55C9F"/>
    <w:rsid w:val="00F5645D"/>
    <w:rsid w:val="00F566A0"/>
    <w:rsid w:val="00F567B5"/>
    <w:rsid w:val="00F56B9B"/>
    <w:rsid w:val="00F56E04"/>
    <w:rsid w:val="00F56E47"/>
    <w:rsid w:val="00F57BDA"/>
    <w:rsid w:val="00F6044E"/>
    <w:rsid w:val="00F605D5"/>
    <w:rsid w:val="00F60640"/>
    <w:rsid w:val="00F60C14"/>
    <w:rsid w:val="00F60D46"/>
    <w:rsid w:val="00F61846"/>
    <w:rsid w:val="00F61CE8"/>
    <w:rsid w:val="00F61CEB"/>
    <w:rsid w:val="00F62220"/>
    <w:rsid w:val="00F62A24"/>
    <w:rsid w:val="00F62AFF"/>
    <w:rsid w:val="00F633FD"/>
    <w:rsid w:val="00F6370A"/>
    <w:rsid w:val="00F63966"/>
    <w:rsid w:val="00F64B56"/>
    <w:rsid w:val="00F64BDA"/>
    <w:rsid w:val="00F65CFE"/>
    <w:rsid w:val="00F65F7A"/>
    <w:rsid w:val="00F65F81"/>
    <w:rsid w:val="00F6624D"/>
    <w:rsid w:val="00F666FE"/>
    <w:rsid w:val="00F66E40"/>
    <w:rsid w:val="00F677A6"/>
    <w:rsid w:val="00F679C3"/>
    <w:rsid w:val="00F67CBA"/>
    <w:rsid w:val="00F70A78"/>
    <w:rsid w:val="00F71C0E"/>
    <w:rsid w:val="00F71C2E"/>
    <w:rsid w:val="00F7233B"/>
    <w:rsid w:val="00F725B6"/>
    <w:rsid w:val="00F726A3"/>
    <w:rsid w:val="00F72D9F"/>
    <w:rsid w:val="00F73E9C"/>
    <w:rsid w:val="00F74154"/>
    <w:rsid w:val="00F7422D"/>
    <w:rsid w:val="00F746B4"/>
    <w:rsid w:val="00F74827"/>
    <w:rsid w:val="00F74865"/>
    <w:rsid w:val="00F753D4"/>
    <w:rsid w:val="00F75D42"/>
    <w:rsid w:val="00F77A51"/>
    <w:rsid w:val="00F77B4B"/>
    <w:rsid w:val="00F80645"/>
    <w:rsid w:val="00F80917"/>
    <w:rsid w:val="00F821DA"/>
    <w:rsid w:val="00F82473"/>
    <w:rsid w:val="00F82504"/>
    <w:rsid w:val="00F828BC"/>
    <w:rsid w:val="00F832C8"/>
    <w:rsid w:val="00F84401"/>
    <w:rsid w:val="00F84844"/>
    <w:rsid w:val="00F85AD8"/>
    <w:rsid w:val="00F8612D"/>
    <w:rsid w:val="00F8656A"/>
    <w:rsid w:val="00F86904"/>
    <w:rsid w:val="00F86D44"/>
    <w:rsid w:val="00F86E08"/>
    <w:rsid w:val="00F86E0C"/>
    <w:rsid w:val="00F872A8"/>
    <w:rsid w:val="00F87C77"/>
    <w:rsid w:val="00F90138"/>
    <w:rsid w:val="00F90432"/>
    <w:rsid w:val="00F91E33"/>
    <w:rsid w:val="00F9212C"/>
    <w:rsid w:val="00F9265D"/>
    <w:rsid w:val="00F929D7"/>
    <w:rsid w:val="00F93140"/>
    <w:rsid w:val="00F931BF"/>
    <w:rsid w:val="00F93249"/>
    <w:rsid w:val="00F94C3C"/>
    <w:rsid w:val="00F95058"/>
    <w:rsid w:val="00F95357"/>
    <w:rsid w:val="00F955F7"/>
    <w:rsid w:val="00F960C2"/>
    <w:rsid w:val="00F961A6"/>
    <w:rsid w:val="00F97369"/>
    <w:rsid w:val="00F975A6"/>
    <w:rsid w:val="00F97885"/>
    <w:rsid w:val="00F97F22"/>
    <w:rsid w:val="00FA0AB8"/>
    <w:rsid w:val="00FA1C3B"/>
    <w:rsid w:val="00FA1C71"/>
    <w:rsid w:val="00FA23FA"/>
    <w:rsid w:val="00FA263B"/>
    <w:rsid w:val="00FA3219"/>
    <w:rsid w:val="00FA3E79"/>
    <w:rsid w:val="00FA401E"/>
    <w:rsid w:val="00FA4923"/>
    <w:rsid w:val="00FA4EC5"/>
    <w:rsid w:val="00FA5283"/>
    <w:rsid w:val="00FA5FDE"/>
    <w:rsid w:val="00FA70E5"/>
    <w:rsid w:val="00FB0033"/>
    <w:rsid w:val="00FB0F6F"/>
    <w:rsid w:val="00FB1ACD"/>
    <w:rsid w:val="00FB2B34"/>
    <w:rsid w:val="00FB3692"/>
    <w:rsid w:val="00FB46FD"/>
    <w:rsid w:val="00FB4F30"/>
    <w:rsid w:val="00FB5C03"/>
    <w:rsid w:val="00FB5E89"/>
    <w:rsid w:val="00FB6229"/>
    <w:rsid w:val="00FB6758"/>
    <w:rsid w:val="00FB68A3"/>
    <w:rsid w:val="00FC1BEA"/>
    <w:rsid w:val="00FC2011"/>
    <w:rsid w:val="00FC31C3"/>
    <w:rsid w:val="00FC3466"/>
    <w:rsid w:val="00FC46DB"/>
    <w:rsid w:val="00FC491C"/>
    <w:rsid w:val="00FC4BDA"/>
    <w:rsid w:val="00FC4DD6"/>
    <w:rsid w:val="00FC4EEE"/>
    <w:rsid w:val="00FC55FA"/>
    <w:rsid w:val="00FC5765"/>
    <w:rsid w:val="00FC6A9F"/>
    <w:rsid w:val="00FC6DA7"/>
    <w:rsid w:val="00FC7AB6"/>
    <w:rsid w:val="00FD0DB4"/>
    <w:rsid w:val="00FD0EEA"/>
    <w:rsid w:val="00FD10CA"/>
    <w:rsid w:val="00FD135F"/>
    <w:rsid w:val="00FD1A78"/>
    <w:rsid w:val="00FD30C4"/>
    <w:rsid w:val="00FD3D2D"/>
    <w:rsid w:val="00FD41E6"/>
    <w:rsid w:val="00FD481D"/>
    <w:rsid w:val="00FD5872"/>
    <w:rsid w:val="00FD59E5"/>
    <w:rsid w:val="00FD6347"/>
    <w:rsid w:val="00FD6489"/>
    <w:rsid w:val="00FD7FB3"/>
    <w:rsid w:val="00FE0126"/>
    <w:rsid w:val="00FE076A"/>
    <w:rsid w:val="00FE0811"/>
    <w:rsid w:val="00FE0DD5"/>
    <w:rsid w:val="00FE1115"/>
    <w:rsid w:val="00FE1221"/>
    <w:rsid w:val="00FE14C7"/>
    <w:rsid w:val="00FE188C"/>
    <w:rsid w:val="00FE20A9"/>
    <w:rsid w:val="00FE2343"/>
    <w:rsid w:val="00FE2DB1"/>
    <w:rsid w:val="00FE2F65"/>
    <w:rsid w:val="00FE3043"/>
    <w:rsid w:val="00FE326C"/>
    <w:rsid w:val="00FE4140"/>
    <w:rsid w:val="00FE520D"/>
    <w:rsid w:val="00FE5B3D"/>
    <w:rsid w:val="00FE5DF0"/>
    <w:rsid w:val="00FE6471"/>
    <w:rsid w:val="00FE68FA"/>
    <w:rsid w:val="00FE6910"/>
    <w:rsid w:val="00FE79E3"/>
    <w:rsid w:val="00FF0552"/>
    <w:rsid w:val="00FF0B8D"/>
    <w:rsid w:val="00FF0BAF"/>
    <w:rsid w:val="00FF17EC"/>
    <w:rsid w:val="00FF216D"/>
    <w:rsid w:val="00FF22CE"/>
    <w:rsid w:val="00FF25B1"/>
    <w:rsid w:val="00FF29A1"/>
    <w:rsid w:val="00FF29E2"/>
    <w:rsid w:val="00FF40E7"/>
    <w:rsid w:val="00FF43B4"/>
    <w:rsid w:val="00FF575B"/>
    <w:rsid w:val="00FF5E33"/>
    <w:rsid w:val="00FF6C20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C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CE1AE2"/>
    <w:pPr>
      <w:widowControl w:val="0"/>
      <w:suppressAutoHyphens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">
    <w:name w:val="Символ сноски"/>
    <w:basedOn w:val="DefaultParagraphFont"/>
    <w:uiPriority w:val="99"/>
    <w:rsid w:val="000B61C1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0B61C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B61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B61C1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E43062"/>
    <w:pPr>
      <w:ind w:left="720"/>
    </w:pPr>
  </w:style>
  <w:style w:type="character" w:styleId="Hyperlink">
    <w:name w:val="Hyperlink"/>
    <w:basedOn w:val="DefaultParagraphFont"/>
    <w:uiPriority w:val="99"/>
    <w:rsid w:val="00820251"/>
    <w:rPr>
      <w:color w:val="0000FF"/>
      <w:u w:val="single"/>
    </w:rPr>
  </w:style>
  <w:style w:type="character" w:customStyle="1" w:styleId="10">
    <w:name w:val="Основной шрифт абзаца1"/>
    <w:uiPriority w:val="99"/>
    <w:rsid w:val="00C01C2E"/>
  </w:style>
  <w:style w:type="paragraph" w:customStyle="1" w:styleId="ConsPlusNormal">
    <w:name w:val="ConsPlusNormal"/>
    <w:uiPriority w:val="99"/>
    <w:rsid w:val="00C17E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WW8Num3z3">
    <w:name w:val="WW8Num3z3"/>
    <w:uiPriority w:val="99"/>
    <w:rsid w:val="00617272"/>
    <w:rPr>
      <w:rFonts w:ascii="Symbol" w:hAnsi="Symbol" w:cs="Symbol"/>
    </w:rPr>
  </w:style>
  <w:style w:type="paragraph" w:styleId="Footer">
    <w:name w:val="footer"/>
    <w:basedOn w:val="Normal"/>
    <w:link w:val="FooterChar"/>
    <w:uiPriority w:val="99"/>
    <w:rsid w:val="008B08D5"/>
    <w:pPr>
      <w:tabs>
        <w:tab w:val="center" w:pos="4677"/>
        <w:tab w:val="right" w:pos="9355"/>
      </w:tabs>
      <w:suppressAutoHyphens/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08D5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F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2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338FA0A6903C96494481EF06063306B73B7134594FE041C4BB370820C0DDDD39AFF163D63DC26E5Fl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9EA8E914891FB0BA056AB05A038C03B04EC04D2A4D9A6705A83A57133E22BA97EB5562A126FD860DB03AW5L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29</Pages>
  <Words>5899</Words>
  <Characters>-32766</Characters>
  <Application>Microsoft Office Outlook</Application>
  <DocSecurity>0</DocSecurity>
  <Lines>0</Lines>
  <Paragraphs>0</Paragraphs>
  <ScaleCrop>false</ScaleCrop>
  <Company>Администрация г. Боготола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kruch</dc:creator>
  <cp:keywords/>
  <dc:description/>
  <cp:lastModifiedBy>silina</cp:lastModifiedBy>
  <cp:revision>2</cp:revision>
  <cp:lastPrinted>2013-07-17T05:27:00Z</cp:lastPrinted>
  <dcterms:created xsi:type="dcterms:W3CDTF">2015-12-21T02:23:00Z</dcterms:created>
  <dcterms:modified xsi:type="dcterms:W3CDTF">2015-12-21T02:23:00Z</dcterms:modified>
</cp:coreProperties>
</file>